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1005B" w14:textId="77777777" w:rsidR="00D00824" w:rsidRPr="00A13973" w:rsidRDefault="005B3E08" w:rsidP="00D00824">
      <w:pPr>
        <w:suppressAutoHyphens w:val="0"/>
        <w:spacing w:after="360"/>
        <w:jc w:val="center"/>
        <w:rPr>
          <w:rFonts w:ascii="Garamond" w:hAnsi="Garamond"/>
          <w:b/>
          <w:sz w:val="26"/>
          <w:szCs w:val="26"/>
        </w:rPr>
      </w:pPr>
      <w:r>
        <w:rPr>
          <w:rFonts w:ascii="Garamond" w:hAnsi="Garamond"/>
          <w:b/>
          <w:sz w:val="26"/>
          <w:szCs w:val="26"/>
        </w:rPr>
        <w:t>Form</w:t>
      </w:r>
      <w:r w:rsidRPr="00A13973">
        <w:rPr>
          <w:rFonts w:ascii="Garamond" w:hAnsi="Garamond"/>
          <w:b/>
          <w:sz w:val="26"/>
          <w:szCs w:val="26"/>
        </w:rPr>
        <w:t xml:space="preserve"> </w:t>
      </w:r>
      <w:r w:rsidR="009A68FA">
        <w:rPr>
          <w:rFonts w:ascii="Garamond" w:hAnsi="Garamond"/>
          <w:b/>
          <w:sz w:val="26"/>
          <w:szCs w:val="26"/>
        </w:rPr>
        <w:t>8</w:t>
      </w:r>
    </w:p>
    <w:p w14:paraId="4E676C1D" w14:textId="77777777" w:rsidR="00D268B3" w:rsidRDefault="009A68FA" w:rsidP="009A68FA">
      <w:pPr>
        <w:jc w:val="center"/>
        <w:rPr>
          <w:rFonts w:ascii="Garamond"/>
          <w:sz w:val="26"/>
        </w:rPr>
      </w:pPr>
      <w:r>
        <w:rPr>
          <w:rFonts w:ascii="Garamond"/>
          <w:sz w:val="26"/>
        </w:rPr>
        <w:t xml:space="preserve">Initial Discovery Protocols for First-Party Insurance </w:t>
      </w:r>
    </w:p>
    <w:p w14:paraId="70AB7231" w14:textId="77777777" w:rsidR="00D00824" w:rsidRPr="009A68FA" w:rsidRDefault="00D268B3" w:rsidP="00D268B3">
      <w:pPr>
        <w:jc w:val="center"/>
        <w:rPr>
          <w:rFonts w:ascii="Garamond"/>
          <w:sz w:val="26"/>
        </w:rPr>
        <w:sectPr w:rsidR="00D00824" w:rsidRPr="009A68FA" w:rsidSect="009A68F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1008" w:footer="1152" w:gutter="0"/>
          <w:cols w:space="720"/>
          <w:vAlign w:val="center"/>
          <w:titlePg/>
          <w:docGrid w:linePitch="360"/>
        </w:sectPr>
      </w:pPr>
      <w:r>
        <w:rPr>
          <w:rFonts w:ascii="Garamond"/>
          <w:sz w:val="26"/>
        </w:rPr>
        <w:t>Property Damage Cases Arising From Disasters</w:t>
      </w:r>
    </w:p>
    <w:p w14:paraId="7C48C3F3" w14:textId="77777777" w:rsidR="0095279E" w:rsidRPr="00000174" w:rsidRDefault="0095279E" w:rsidP="0095279E">
      <w:pPr>
        <w:pStyle w:val="Normal0"/>
        <w:jc w:val="center"/>
        <w:rPr>
          <w:rFonts w:ascii="Garamond" w:hAnsi="Garamond"/>
          <w:smallCaps/>
          <w:sz w:val="26"/>
          <w:szCs w:val="26"/>
        </w:rPr>
      </w:pPr>
      <w:r w:rsidRPr="00000174">
        <w:rPr>
          <w:rFonts w:ascii="Garamond" w:hAnsi="Garamond"/>
          <w:b/>
          <w:bCs/>
          <w:smallCaps/>
          <w:sz w:val="26"/>
          <w:szCs w:val="26"/>
        </w:rPr>
        <w:lastRenderedPageBreak/>
        <w:t>United States District Court</w:t>
      </w:r>
    </w:p>
    <w:p w14:paraId="0E922EC0" w14:textId="77777777" w:rsidR="0095279E" w:rsidRPr="00000174" w:rsidRDefault="0095279E" w:rsidP="0095279E">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19183DC4" w14:textId="77777777" w:rsidR="0095279E" w:rsidRPr="00A13973" w:rsidRDefault="0095279E" w:rsidP="0095279E">
      <w:pPr>
        <w:pStyle w:val="Normal0"/>
        <w:jc w:val="center"/>
        <w:rPr>
          <w:rFonts w:ascii="Garamond" w:hAnsi="Garamond"/>
          <w:b/>
          <w:bCs/>
          <w:sz w:val="26"/>
          <w:szCs w:val="26"/>
        </w:rPr>
      </w:pPr>
      <w:r w:rsidRPr="00000174">
        <w:rPr>
          <w:rFonts w:ascii="Garamond" w:hAnsi="Garamond"/>
          <w:b/>
          <w:bCs/>
          <w:smallCaps/>
          <w:sz w:val="26"/>
          <w:szCs w:val="26"/>
        </w:rPr>
        <w:t>Houston Division</w:t>
      </w:r>
    </w:p>
    <w:p w14:paraId="52063CA7" w14:textId="77777777" w:rsidR="0095279E" w:rsidRPr="00A13973" w:rsidRDefault="0095279E" w:rsidP="0095279E">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2970"/>
        <w:gridCol w:w="270"/>
        <w:gridCol w:w="3240"/>
      </w:tblGrid>
      <w:tr w:rsidR="0095279E" w14:paraId="45C9DABE" w14:textId="77777777" w:rsidTr="00933120">
        <w:trPr>
          <w:trHeight w:val="1127"/>
          <w:jc w:val="center"/>
        </w:trPr>
        <w:tc>
          <w:tcPr>
            <w:tcW w:w="2970" w:type="dxa"/>
          </w:tcPr>
          <w:p w14:paraId="5451B233" w14:textId="77777777" w:rsidR="003E2046" w:rsidRPr="00A13973" w:rsidRDefault="003E2046" w:rsidP="003E2046">
            <w:pPr>
              <w:pStyle w:val="Normal0"/>
              <w:rPr>
                <w:rFonts w:ascii="Garamond" w:hAnsi="Garamond"/>
                <w:sz w:val="26"/>
                <w:szCs w:val="26"/>
              </w:rPr>
            </w:pPr>
            <w:r>
              <w:rPr>
                <w:rFonts w:ascii="Garamond" w:hAnsi="Garamond"/>
                <w:sz w:val="26"/>
                <w:szCs w:val="26"/>
              </w:rPr>
              <w:t>____________________,</w:t>
            </w:r>
          </w:p>
          <w:p w14:paraId="5D2E3F11" w14:textId="77777777" w:rsidR="003E2046" w:rsidRPr="00A13973" w:rsidRDefault="003E2046" w:rsidP="003E2046">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Plaintiff,</w:t>
            </w:r>
          </w:p>
          <w:p w14:paraId="523668A2" w14:textId="77777777" w:rsidR="003E2046" w:rsidRPr="00A13973" w:rsidRDefault="003E2046" w:rsidP="003E2046">
            <w:pPr>
              <w:pStyle w:val="Normal0"/>
              <w:rPr>
                <w:rFonts w:ascii="Garamond" w:hAnsi="Garamond"/>
                <w:sz w:val="26"/>
                <w:szCs w:val="26"/>
              </w:rPr>
            </w:pPr>
          </w:p>
          <w:p w14:paraId="0C58F98E" w14:textId="77777777" w:rsidR="003E2046" w:rsidRPr="00A13973" w:rsidRDefault="003E2046" w:rsidP="003E2046">
            <w:pPr>
              <w:pStyle w:val="Normal0"/>
              <w:rPr>
                <w:rFonts w:ascii="Garamond" w:hAnsi="Garamond"/>
                <w:sz w:val="26"/>
                <w:szCs w:val="26"/>
              </w:rPr>
            </w:pPr>
          </w:p>
          <w:p w14:paraId="4C6A62E0" w14:textId="77777777" w:rsidR="003E2046" w:rsidRPr="00A13973" w:rsidRDefault="003E2046" w:rsidP="003E2046">
            <w:pPr>
              <w:pStyle w:val="Normal0"/>
              <w:rPr>
                <w:rFonts w:ascii="Garamond" w:hAnsi="Garamond"/>
                <w:sz w:val="26"/>
                <w:szCs w:val="26"/>
              </w:rPr>
            </w:pPr>
            <w:r w:rsidRPr="00A13973">
              <w:rPr>
                <w:rFonts w:ascii="Garamond" w:hAnsi="Garamond"/>
                <w:sz w:val="26"/>
                <w:szCs w:val="26"/>
              </w:rPr>
              <w:tab/>
              <w:t xml:space="preserve">vs. </w:t>
            </w:r>
          </w:p>
          <w:p w14:paraId="285FFE3F" w14:textId="77777777" w:rsidR="003E2046" w:rsidRPr="00A13973" w:rsidRDefault="003E2046" w:rsidP="003E2046">
            <w:pPr>
              <w:pStyle w:val="Normal0"/>
              <w:rPr>
                <w:rFonts w:ascii="Garamond" w:hAnsi="Garamond"/>
                <w:sz w:val="26"/>
                <w:szCs w:val="26"/>
              </w:rPr>
            </w:pPr>
          </w:p>
          <w:p w14:paraId="05A98CAF" w14:textId="77777777" w:rsidR="003E2046" w:rsidRPr="00A13973" w:rsidRDefault="003E2046" w:rsidP="003E2046">
            <w:pPr>
              <w:pStyle w:val="Normal0"/>
              <w:rPr>
                <w:rFonts w:ascii="Garamond" w:hAnsi="Garamond"/>
                <w:sz w:val="26"/>
                <w:szCs w:val="26"/>
              </w:rPr>
            </w:pPr>
          </w:p>
          <w:p w14:paraId="5486C83A" w14:textId="77777777" w:rsidR="003E2046" w:rsidRPr="00A13973" w:rsidRDefault="003E2046" w:rsidP="003E2046">
            <w:pPr>
              <w:pStyle w:val="Normal0"/>
              <w:rPr>
                <w:rFonts w:ascii="Garamond" w:hAnsi="Garamond"/>
                <w:sz w:val="26"/>
                <w:szCs w:val="26"/>
              </w:rPr>
            </w:pPr>
            <w:r>
              <w:rPr>
                <w:rFonts w:ascii="Garamond" w:hAnsi="Garamond"/>
                <w:sz w:val="26"/>
                <w:szCs w:val="26"/>
              </w:rPr>
              <w:t>____________________,</w:t>
            </w:r>
          </w:p>
          <w:p w14:paraId="51BC2AD1" w14:textId="77777777" w:rsidR="0095279E" w:rsidRPr="00A13973" w:rsidRDefault="003E2046" w:rsidP="003E2046">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3AC37449"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7750DE9F"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74796C40"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713AC211"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7633F8E3"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42E02044"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2B4297A9"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34C108C2"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p w14:paraId="6C79D690" w14:textId="77777777" w:rsidR="0095279E" w:rsidRPr="00A13973" w:rsidRDefault="0095279E" w:rsidP="00933120">
            <w:pPr>
              <w:pStyle w:val="Normal0"/>
              <w:rPr>
                <w:rFonts w:ascii="Garamond" w:hAnsi="Garamond"/>
                <w:sz w:val="26"/>
                <w:szCs w:val="26"/>
              </w:rPr>
            </w:pPr>
            <w:r w:rsidRPr="00A13973">
              <w:rPr>
                <w:rFonts w:ascii="Garamond" w:hAnsi="Garamond"/>
                <w:sz w:val="26"/>
                <w:szCs w:val="26"/>
              </w:rPr>
              <w:t>§</w:t>
            </w:r>
          </w:p>
        </w:tc>
        <w:tc>
          <w:tcPr>
            <w:tcW w:w="3240" w:type="dxa"/>
          </w:tcPr>
          <w:p w14:paraId="19293538" w14:textId="77777777" w:rsidR="0095279E" w:rsidRPr="00A13973" w:rsidRDefault="0095279E" w:rsidP="00933120">
            <w:pPr>
              <w:pStyle w:val="Normal0"/>
              <w:ind w:firstLine="134"/>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5CEB7631" w14:textId="77777777" w:rsidR="0095279E" w:rsidRPr="00A13973" w:rsidRDefault="0095279E" w:rsidP="00933120">
            <w:pPr>
              <w:pStyle w:val="Normal0"/>
              <w:ind w:firstLine="134"/>
              <w:rPr>
                <w:rFonts w:ascii="Garamond" w:hAnsi="Garamond"/>
                <w:sz w:val="26"/>
                <w:szCs w:val="26"/>
              </w:rPr>
            </w:pPr>
            <w:r w:rsidRPr="00A13973">
              <w:rPr>
                <w:rFonts w:ascii="Garamond" w:hAnsi="Garamond"/>
                <w:sz w:val="26"/>
                <w:szCs w:val="26"/>
              </w:rPr>
              <w:t>_______________</w:t>
            </w:r>
          </w:p>
          <w:p w14:paraId="50220F44" w14:textId="77777777" w:rsidR="0095279E" w:rsidRPr="00A13973" w:rsidRDefault="0095279E" w:rsidP="00933120">
            <w:pPr>
              <w:pStyle w:val="Normal0"/>
              <w:ind w:firstLine="134"/>
              <w:rPr>
                <w:rFonts w:ascii="Garamond" w:hAnsi="Garamond"/>
                <w:sz w:val="26"/>
                <w:szCs w:val="26"/>
              </w:rPr>
            </w:pPr>
          </w:p>
          <w:p w14:paraId="45B078E6" w14:textId="77777777" w:rsidR="0095279E" w:rsidRPr="00A13973" w:rsidRDefault="0095279E" w:rsidP="00933120">
            <w:pPr>
              <w:pStyle w:val="Normal0"/>
              <w:ind w:firstLine="134"/>
              <w:rPr>
                <w:rFonts w:ascii="Garamond" w:hAnsi="Garamond"/>
                <w:sz w:val="26"/>
                <w:szCs w:val="26"/>
              </w:rPr>
            </w:pPr>
          </w:p>
          <w:p w14:paraId="1E1AD730" w14:textId="77777777" w:rsidR="0095279E" w:rsidRPr="00A13973" w:rsidRDefault="0095279E" w:rsidP="00933120">
            <w:pPr>
              <w:pStyle w:val="Normal0"/>
              <w:ind w:firstLine="134"/>
              <w:rPr>
                <w:rFonts w:ascii="Garamond" w:hAnsi="Garamond"/>
                <w:sz w:val="26"/>
                <w:szCs w:val="26"/>
              </w:rPr>
            </w:pPr>
            <w:r w:rsidRPr="00000174">
              <w:rPr>
                <w:rFonts w:ascii="Garamond" w:hAnsi="Garamond"/>
                <w:smallCaps/>
                <w:sz w:val="26"/>
                <w:szCs w:val="26"/>
              </w:rPr>
              <w:t>Judge Charles Eskridge</w:t>
            </w:r>
          </w:p>
          <w:p w14:paraId="06BE18CB" w14:textId="77777777" w:rsidR="0095279E" w:rsidRPr="00A13973" w:rsidRDefault="0095279E" w:rsidP="00933120">
            <w:pPr>
              <w:pStyle w:val="Normal0"/>
              <w:ind w:firstLine="522"/>
              <w:rPr>
                <w:rFonts w:ascii="Garamond" w:hAnsi="Garamond"/>
                <w:sz w:val="26"/>
                <w:szCs w:val="26"/>
              </w:rPr>
            </w:pPr>
          </w:p>
        </w:tc>
      </w:tr>
    </w:tbl>
    <w:p w14:paraId="6BD9914C" w14:textId="77777777" w:rsidR="00033CED" w:rsidRPr="0095279E" w:rsidRDefault="00033CED" w:rsidP="003E2046">
      <w:pPr>
        <w:spacing w:before="200"/>
        <w:jc w:val="center"/>
        <w:rPr>
          <w:rFonts w:ascii="Garamond" w:hAnsi="Garamond" w:cs="Times New Roman"/>
          <w:b/>
          <w:szCs w:val="24"/>
        </w:rPr>
      </w:pPr>
      <w:r w:rsidRPr="0095279E">
        <w:rPr>
          <w:rFonts w:ascii="Garamond" w:hAnsi="Garamond"/>
          <w:b/>
          <w:bCs/>
          <w:spacing w:val="-8"/>
          <w:w w:val="105"/>
          <w:szCs w:val="24"/>
        </w:rPr>
        <w:t xml:space="preserve">ORDER FOR </w:t>
      </w:r>
      <w:r w:rsidRPr="0095279E">
        <w:rPr>
          <w:rFonts w:ascii="Garamond" w:hAnsi="Garamond" w:cs="Times New Roman"/>
          <w:b/>
          <w:szCs w:val="24"/>
        </w:rPr>
        <w:t xml:space="preserve">FIRST-PARTY INSURANCE </w:t>
      </w:r>
    </w:p>
    <w:p w14:paraId="14A80E7E" w14:textId="77777777" w:rsidR="00033CED" w:rsidRPr="0095279E" w:rsidRDefault="00033CED" w:rsidP="003E2046">
      <w:pPr>
        <w:spacing w:after="240"/>
        <w:jc w:val="center"/>
        <w:rPr>
          <w:rFonts w:ascii="Garamond" w:hAnsi="Garamond" w:cs="Times New Roman"/>
          <w:b/>
          <w:szCs w:val="24"/>
        </w:rPr>
      </w:pPr>
      <w:r w:rsidRPr="0095279E">
        <w:rPr>
          <w:rFonts w:ascii="Garamond" w:hAnsi="Garamond" w:cs="Times New Roman"/>
          <w:b/>
          <w:szCs w:val="24"/>
        </w:rPr>
        <w:t>PROPERTY DAMAGE CASES ARISING FROM DISASTERS</w:t>
      </w:r>
    </w:p>
    <w:p w14:paraId="0E40B13F" w14:textId="77777777" w:rsidR="00033CED" w:rsidRPr="0095279E" w:rsidRDefault="00033CED" w:rsidP="00033CED">
      <w:pPr>
        <w:jc w:val="center"/>
        <w:rPr>
          <w:rFonts w:ascii="Garamond" w:hAnsi="Garamond" w:cs="Times New Roman"/>
          <w:b/>
          <w:szCs w:val="24"/>
        </w:rPr>
      </w:pPr>
    </w:p>
    <w:p w14:paraId="62DC7D93" w14:textId="77777777" w:rsidR="00033CED" w:rsidRPr="0095279E" w:rsidRDefault="00033CED" w:rsidP="00033CED">
      <w:pPr>
        <w:spacing w:line="480" w:lineRule="auto"/>
        <w:ind w:firstLine="720"/>
        <w:jc w:val="both"/>
        <w:rPr>
          <w:rFonts w:ascii="Garamond" w:hAnsi="Garamond" w:cs="Times New Roman"/>
          <w:b/>
          <w:szCs w:val="24"/>
        </w:rPr>
      </w:pPr>
      <w:r w:rsidRPr="0095279E">
        <w:rPr>
          <w:rFonts w:ascii="Garamond" w:hAnsi="Garamond"/>
          <w:szCs w:val="24"/>
        </w:rPr>
        <w:t xml:space="preserve">This court is implementing the </w:t>
      </w:r>
      <w:r w:rsidRPr="0095279E">
        <w:rPr>
          <w:rFonts w:ascii="Garamond" w:hAnsi="Garamond"/>
          <w:b/>
          <w:szCs w:val="24"/>
        </w:rPr>
        <w:t xml:space="preserve">INITIAL DISCOVERY PROTOCOLS FOR </w:t>
      </w:r>
      <w:r w:rsidRPr="0095279E">
        <w:rPr>
          <w:rFonts w:ascii="Garamond" w:hAnsi="Garamond" w:cs="Times New Roman"/>
          <w:b/>
          <w:szCs w:val="24"/>
        </w:rPr>
        <w:t>FIRST-PARTY INSURANCE PROPERTY DAMAGE CASES ARISING FROM DISASTERS</w:t>
      </w:r>
      <w:r w:rsidRPr="0095279E">
        <w:rPr>
          <w:rFonts w:ascii="Garamond" w:hAnsi="Garamond"/>
          <w:szCs w:val="24"/>
        </w:rPr>
        <w:t xml:space="preserve">. </w:t>
      </w:r>
      <w:r w:rsidRPr="0095279E">
        <w:rPr>
          <w:rFonts w:ascii="Garamond" w:hAnsi="Garamond" w:cs="Times New Roman"/>
          <w:szCs w:val="24"/>
        </w:rPr>
        <w:t>These Disaster Litigation Initial Discovery Protocols (“Disaster Protocols”) apply to cases involving first-party insurance property damage claims arising from man-made or natural disasters (“Disaster Cases”).</w:t>
      </w:r>
    </w:p>
    <w:p w14:paraId="3FCA5961" w14:textId="77777777" w:rsidR="00033CED" w:rsidRPr="0095279E" w:rsidRDefault="00033CED" w:rsidP="00033CED">
      <w:pPr>
        <w:pStyle w:val="ListParagraph"/>
        <w:spacing w:after="120" w:line="480" w:lineRule="auto"/>
        <w:ind w:left="0" w:firstLine="720"/>
        <w:jc w:val="both"/>
        <w:rPr>
          <w:rFonts w:ascii="Garamond" w:hAnsi="Garamond"/>
          <w:szCs w:val="24"/>
        </w:rPr>
      </w:pPr>
      <w:r w:rsidRPr="0095279E">
        <w:rPr>
          <w:rFonts w:ascii="Garamond" w:hAnsi="Garamond"/>
          <w:szCs w:val="24"/>
        </w:rPr>
        <w:t>Parties and counsel must comply with the Disaster Protocols attached to this Order. If any party believes that there is good cause why a particular case should be exempted from the Disaster Protocols, in whole or in part, that party may raise the issue with the court.</w:t>
      </w:r>
    </w:p>
    <w:p w14:paraId="50D3A412" w14:textId="77777777" w:rsidR="00033CED" w:rsidRPr="0095279E" w:rsidRDefault="00033CED" w:rsidP="00033CED">
      <w:pPr>
        <w:pStyle w:val="ListParagraph"/>
        <w:spacing w:after="120" w:line="480" w:lineRule="auto"/>
        <w:ind w:left="0" w:firstLine="720"/>
        <w:jc w:val="both"/>
        <w:rPr>
          <w:rFonts w:ascii="Garamond" w:hAnsi="Garamond"/>
          <w:szCs w:val="24"/>
        </w:rPr>
      </w:pPr>
      <w:r w:rsidRPr="0095279E">
        <w:rPr>
          <w:rFonts w:ascii="Garamond" w:hAnsi="Garamond"/>
          <w:szCs w:val="24"/>
        </w:rPr>
        <w:t xml:space="preserve">Within 45 days after the defendant’s submission of a responsive pleading or motion, the parties must provide to one another the documents and information described in the Disaster Protocols for the relevant time period. This obligation supersedes the parties’ obligations to provide initial disclosures under FRCP 26(a)(1), </w:t>
      </w:r>
      <w:r w:rsidRPr="0095279E">
        <w:rPr>
          <w:rFonts w:ascii="Garamond" w:hAnsi="Garamond" w:cs="Times New Roman"/>
          <w:szCs w:val="24"/>
        </w:rPr>
        <w:t>or under the applicable state disclosure rules</w:t>
      </w:r>
      <w:r w:rsidRPr="0095279E">
        <w:rPr>
          <w:rFonts w:ascii="Garamond" w:hAnsi="Garamond"/>
          <w:szCs w:val="24"/>
        </w:rPr>
        <w:t xml:space="preserve">. The parties must use the documents and information exchanged under the Disaster Protocols to prepare the FRCP 26(f) discovery plan or to comply with a similar state-court </w:t>
      </w:r>
      <w:r w:rsidRPr="0095279E">
        <w:rPr>
          <w:rFonts w:ascii="Garamond" w:hAnsi="Garamond" w:cs="Times New Roman"/>
          <w:szCs w:val="24"/>
        </w:rPr>
        <w:t>rule</w:t>
      </w:r>
      <w:r w:rsidRPr="0095279E">
        <w:rPr>
          <w:rFonts w:ascii="Garamond" w:hAnsi="Garamond"/>
          <w:szCs w:val="24"/>
        </w:rPr>
        <w:t xml:space="preserve">. </w:t>
      </w:r>
    </w:p>
    <w:p w14:paraId="624A2B77" w14:textId="77777777" w:rsidR="00033CED" w:rsidRPr="0095279E" w:rsidRDefault="00033CED" w:rsidP="00033CED">
      <w:pPr>
        <w:pStyle w:val="ListParagraph"/>
        <w:spacing w:after="120" w:line="480" w:lineRule="auto"/>
        <w:ind w:left="0" w:firstLine="720"/>
        <w:jc w:val="both"/>
        <w:rPr>
          <w:rFonts w:ascii="Garamond" w:hAnsi="Garamond"/>
          <w:szCs w:val="24"/>
        </w:rPr>
      </w:pPr>
      <w:r w:rsidRPr="0095279E">
        <w:rPr>
          <w:rFonts w:ascii="Garamond" w:hAnsi="Garamond"/>
          <w:szCs w:val="24"/>
        </w:rPr>
        <w:lastRenderedPageBreak/>
        <w:t>The parties’ responses to the Disaster Protocols must comply with</w:t>
      </w:r>
      <w:r w:rsidRPr="0095279E">
        <w:rPr>
          <w:rFonts w:ascii="Garamond" w:hAnsi="Garamond" w:cs="Times New Roman"/>
          <w:szCs w:val="24"/>
        </w:rPr>
        <w:t xml:space="preserve"> FRCP 26(e) on supplementation, with FRCP 26(g) on certification of responses, and to similar applicable state rules.</w:t>
      </w:r>
      <w:r w:rsidRPr="0095279E">
        <w:rPr>
          <w:rFonts w:ascii="Garamond" w:hAnsi="Garamond"/>
          <w:szCs w:val="24"/>
        </w:rPr>
        <w:t xml:space="preserve"> As stated in the Protocols, this Initial Discovery is not subject to objections, except on the grounds of </w:t>
      </w:r>
      <w:r w:rsidRPr="0095279E">
        <w:rPr>
          <w:rFonts w:ascii="Garamond" w:hAnsi="Garamond" w:cs="Times New Roman"/>
          <w:szCs w:val="24"/>
        </w:rPr>
        <w:t xml:space="preserve">attorney-client privilege or work-product protection, including a joint defense agreement. Documents or information withheld based on an attorney-client privilege or work-product protection claim are subject to FRCP 26(b)(5) or similar applicable state rules. </w:t>
      </w:r>
    </w:p>
    <w:p w14:paraId="527267C5" w14:textId="77777777" w:rsidR="00033CED" w:rsidRPr="0095279E" w:rsidRDefault="00033CED" w:rsidP="00033CED">
      <w:pPr>
        <w:pStyle w:val="ListParagraph"/>
        <w:ind w:left="360" w:firstLine="720"/>
        <w:jc w:val="both"/>
        <w:rPr>
          <w:rFonts w:ascii="Garamond" w:hAnsi="Garamond" w:cs="Times New Roman"/>
          <w:szCs w:val="24"/>
        </w:rPr>
      </w:pPr>
      <w:bookmarkStart w:id="0" w:name="_Hlk24373096"/>
    </w:p>
    <w:p w14:paraId="0A03CDDB" w14:textId="77777777" w:rsidR="00033CED" w:rsidRPr="0095279E" w:rsidRDefault="00A35EE0" w:rsidP="00033CED">
      <w:pPr>
        <w:pStyle w:val="ListParagraph"/>
        <w:ind w:left="360" w:firstLine="720"/>
        <w:jc w:val="both"/>
        <w:rPr>
          <w:rFonts w:ascii="Garamond" w:hAnsi="Garamond" w:cs="Times New Roman"/>
          <w:szCs w:val="24"/>
        </w:rPr>
      </w:pPr>
      <w:r w:rsidRPr="00A35EE0">
        <w:rPr>
          <w:rFonts w:ascii="Garamond" w:hAnsi="Garamond" w:cs="Times New Roman"/>
          <w:smallCaps/>
          <w:szCs w:val="24"/>
        </w:rPr>
        <w:t>Signed</w:t>
      </w:r>
      <w:r w:rsidR="00033CED" w:rsidRPr="0095279E">
        <w:rPr>
          <w:rFonts w:ascii="Garamond" w:hAnsi="Garamond" w:cs="Times New Roman"/>
          <w:szCs w:val="24"/>
        </w:rPr>
        <w:t xml:space="preserve"> on</w:t>
      </w:r>
      <w:r>
        <w:rPr>
          <w:rFonts w:ascii="Garamond" w:hAnsi="Garamond" w:cs="Times New Roman"/>
          <w:szCs w:val="24"/>
        </w:rPr>
        <w:t xml:space="preserve"> ___________________</w:t>
      </w:r>
      <w:r w:rsidR="00033CED" w:rsidRPr="0095279E">
        <w:rPr>
          <w:rFonts w:ascii="Garamond" w:hAnsi="Garamond" w:cs="Times New Roman"/>
          <w:szCs w:val="24"/>
        </w:rPr>
        <w:t>, at Houston, Texas.</w:t>
      </w:r>
    </w:p>
    <w:p w14:paraId="4EFD0381" w14:textId="77777777" w:rsidR="00033CED" w:rsidRPr="0095279E" w:rsidRDefault="00033CED" w:rsidP="00033CED">
      <w:pPr>
        <w:pStyle w:val="ListParagraph"/>
        <w:spacing w:line="360" w:lineRule="auto"/>
        <w:ind w:left="360" w:firstLine="720"/>
        <w:jc w:val="both"/>
        <w:rPr>
          <w:rFonts w:ascii="Garamond" w:hAnsi="Garamond" w:cs="Times New Roman"/>
          <w:szCs w:val="24"/>
        </w:rPr>
      </w:pPr>
    </w:p>
    <w:p w14:paraId="5B7C4780" w14:textId="77777777" w:rsidR="00033CED" w:rsidRPr="0095279E" w:rsidRDefault="00033CED" w:rsidP="00033CED">
      <w:pPr>
        <w:ind w:left="360" w:firstLine="720"/>
        <w:rPr>
          <w:rFonts w:ascii="Garamond" w:hAnsi="Garamond" w:cs="Times New Roman"/>
          <w:szCs w:val="24"/>
        </w:rPr>
      </w:pPr>
    </w:p>
    <w:p w14:paraId="49CFD8F5" w14:textId="77777777" w:rsidR="00033CED" w:rsidRPr="0095279E" w:rsidRDefault="00033CED" w:rsidP="00033CED">
      <w:pPr>
        <w:ind w:left="360" w:firstLine="720"/>
        <w:rPr>
          <w:rFonts w:ascii="Garamond" w:hAnsi="Garamond" w:cs="Times New Roman"/>
          <w:szCs w:val="24"/>
        </w:rPr>
      </w:pPr>
      <w:r w:rsidRPr="0095279E">
        <w:rPr>
          <w:rFonts w:ascii="Garamond" w:hAnsi="Garamond" w:cs="Times New Roman"/>
          <w:szCs w:val="24"/>
        </w:rPr>
        <w:t xml:space="preserve">                  </w:t>
      </w:r>
      <w:r w:rsidRPr="0095279E">
        <w:rPr>
          <w:rFonts w:ascii="Garamond" w:hAnsi="Garamond" w:cs="Times New Roman"/>
          <w:szCs w:val="24"/>
        </w:rPr>
        <w:tab/>
      </w:r>
      <w:r w:rsidRPr="0095279E">
        <w:rPr>
          <w:rFonts w:ascii="Garamond" w:hAnsi="Garamond" w:cs="Times New Roman"/>
          <w:szCs w:val="24"/>
        </w:rPr>
        <w:tab/>
      </w:r>
      <w:r w:rsidR="00313D12">
        <w:rPr>
          <w:rFonts w:ascii="Garamond" w:hAnsi="Garamond" w:cs="Times New Roman"/>
          <w:szCs w:val="24"/>
        </w:rPr>
        <w:tab/>
      </w:r>
      <w:r w:rsidR="00313D12">
        <w:rPr>
          <w:rFonts w:ascii="Garamond" w:hAnsi="Garamond" w:cs="Times New Roman"/>
          <w:szCs w:val="24"/>
        </w:rPr>
        <w:tab/>
        <w:t>_________________________________</w:t>
      </w:r>
    </w:p>
    <w:p w14:paraId="45C31894" w14:textId="77777777" w:rsidR="00313D12" w:rsidRDefault="00313D12" w:rsidP="00313D12">
      <w:pPr>
        <w:ind w:left="5040"/>
        <w:rPr>
          <w:rFonts w:ascii="Garamond" w:hAnsi="Garamond" w:cs="Times New Roman"/>
          <w:szCs w:val="24"/>
        </w:rPr>
      </w:pPr>
      <w:r>
        <w:rPr>
          <w:rFonts w:ascii="Garamond" w:hAnsi="Garamond" w:cs="Times New Roman"/>
          <w:szCs w:val="24"/>
        </w:rPr>
        <w:t>Hon. Charles Eskridge</w:t>
      </w:r>
      <w:r w:rsidR="00033CED" w:rsidRPr="0095279E">
        <w:rPr>
          <w:rFonts w:ascii="Garamond" w:hAnsi="Garamond" w:cs="Times New Roman"/>
          <w:szCs w:val="24"/>
        </w:rPr>
        <w:t xml:space="preserve"> </w:t>
      </w:r>
    </w:p>
    <w:p w14:paraId="6892BCFB" w14:textId="77777777" w:rsidR="00033CED" w:rsidRPr="0095279E" w:rsidRDefault="00033CED" w:rsidP="00313D12">
      <w:pPr>
        <w:ind w:left="4320" w:firstLine="720"/>
        <w:rPr>
          <w:rFonts w:ascii="Garamond" w:hAnsi="Garamond" w:cs="Times New Roman"/>
          <w:szCs w:val="24"/>
        </w:rPr>
        <w:sectPr w:rsidR="00033CED" w:rsidRPr="0095279E" w:rsidSect="00D44B7D">
          <w:footerReference w:type="default" r:id="rId13"/>
          <w:pgSz w:w="12240" w:h="15840"/>
          <w:pgMar w:top="1440" w:right="1440" w:bottom="1440" w:left="1440" w:header="720" w:footer="720" w:gutter="0"/>
          <w:pgNumType w:start="2"/>
          <w:cols w:space="720"/>
          <w:docGrid w:linePitch="360"/>
        </w:sectPr>
      </w:pPr>
      <w:r w:rsidRPr="0095279E">
        <w:rPr>
          <w:rFonts w:ascii="Garamond" w:hAnsi="Garamond" w:cs="Times New Roman"/>
          <w:szCs w:val="24"/>
        </w:rPr>
        <w:t>United States District Judge</w:t>
      </w:r>
    </w:p>
    <w:bookmarkEnd w:id="0"/>
    <w:p w14:paraId="6068D381" w14:textId="77777777" w:rsidR="00033CED" w:rsidRPr="0095279E" w:rsidRDefault="00033CED" w:rsidP="00033CED">
      <w:pPr>
        <w:jc w:val="center"/>
        <w:rPr>
          <w:rFonts w:ascii="Garamond" w:hAnsi="Garamond" w:cs="Times New Roman"/>
          <w:b/>
          <w:szCs w:val="24"/>
          <w:u w:val="single"/>
        </w:rPr>
      </w:pPr>
      <w:r w:rsidRPr="0095279E">
        <w:rPr>
          <w:rFonts w:ascii="Garamond" w:hAnsi="Garamond" w:cs="Times New Roman"/>
          <w:b/>
          <w:szCs w:val="24"/>
          <w:u w:val="single"/>
        </w:rPr>
        <w:lastRenderedPageBreak/>
        <w:t>INITIAL DISCOVERY PROTOCOLS FOR FIRST-PARTY INSURANCE</w:t>
      </w:r>
    </w:p>
    <w:p w14:paraId="3086F267" w14:textId="77777777" w:rsidR="00033CED" w:rsidRPr="0095279E" w:rsidRDefault="00033CED" w:rsidP="00033CED">
      <w:pPr>
        <w:jc w:val="center"/>
        <w:rPr>
          <w:rFonts w:ascii="Garamond" w:hAnsi="Garamond" w:cs="Times New Roman"/>
          <w:b/>
          <w:szCs w:val="24"/>
          <w:u w:val="single"/>
        </w:rPr>
      </w:pPr>
      <w:r w:rsidRPr="0095279E">
        <w:rPr>
          <w:rFonts w:ascii="Garamond" w:hAnsi="Garamond" w:cs="Times New Roman"/>
          <w:b/>
          <w:szCs w:val="24"/>
          <w:u w:val="single"/>
        </w:rPr>
        <w:t>PROPERTY DAMAGE CASES ARISING FROM DISASTERS</w:t>
      </w:r>
    </w:p>
    <w:p w14:paraId="440E1A88" w14:textId="77777777" w:rsidR="00033CED" w:rsidRPr="0095279E" w:rsidRDefault="00033CED" w:rsidP="00033CED">
      <w:pPr>
        <w:jc w:val="both"/>
        <w:rPr>
          <w:rFonts w:ascii="Garamond" w:hAnsi="Garamond" w:cs="Times New Roman"/>
          <w:b/>
          <w:szCs w:val="24"/>
        </w:rPr>
      </w:pPr>
    </w:p>
    <w:p w14:paraId="6C1CA753" w14:textId="77777777" w:rsidR="00033CED" w:rsidRPr="0095279E" w:rsidRDefault="00033CED" w:rsidP="003614D6">
      <w:pPr>
        <w:spacing w:after="240"/>
        <w:jc w:val="both"/>
        <w:rPr>
          <w:rFonts w:ascii="Garamond" w:hAnsi="Garamond" w:cs="Times New Roman"/>
          <w:b/>
          <w:szCs w:val="24"/>
        </w:rPr>
      </w:pPr>
      <w:r w:rsidRPr="0095279E">
        <w:rPr>
          <w:rFonts w:ascii="Garamond" w:hAnsi="Garamond" w:cs="Times New Roman"/>
          <w:b/>
          <w:szCs w:val="24"/>
        </w:rPr>
        <w:t>PART 1: INTRODUCTION AND DEFINITIONS.</w:t>
      </w:r>
    </w:p>
    <w:p w14:paraId="224C05C7" w14:textId="77777777" w:rsidR="00033CED" w:rsidRPr="0095279E" w:rsidRDefault="00033CED" w:rsidP="00033CED">
      <w:pPr>
        <w:pStyle w:val="ListParagraph"/>
        <w:numPr>
          <w:ilvl w:val="0"/>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 xml:space="preserve">Statement of purpose. </w:t>
      </w:r>
    </w:p>
    <w:p w14:paraId="5986690D" w14:textId="77777777" w:rsidR="00033CED" w:rsidRPr="0095279E" w:rsidRDefault="00033CED" w:rsidP="00033CED">
      <w:pPr>
        <w:pStyle w:val="ListParagraph"/>
        <w:jc w:val="both"/>
        <w:rPr>
          <w:rFonts w:ascii="Garamond" w:hAnsi="Garamond" w:cs="Times New Roman"/>
          <w:szCs w:val="24"/>
          <w:u w:val="single"/>
        </w:rPr>
      </w:pPr>
    </w:p>
    <w:p w14:paraId="1478F5B0"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These Disaster Litigation Initial Discovery Protocols (“Disaster Protocols”) apply to cases involving first-party insurance property damage claims arising from man-made or natural disasters (“Disaster Cases”). The Disaster Protocols are designed to be implemented by trial judges, lawyers, and litigants in state and federal courts. The Disaster Protocols make it easier and faster for the parties and their counsel to: (1) exchange important information and documents early in the case; (2) frame the issues to be resolved; (3) value the claims for possible early resolution; and (4) plan for more efficient and targeted subsequent formal discovery, if needed.</w:t>
      </w:r>
    </w:p>
    <w:p w14:paraId="7F760BDE" w14:textId="77777777" w:rsidR="00033CED" w:rsidRPr="0095279E" w:rsidRDefault="00033CED" w:rsidP="00033CED">
      <w:pPr>
        <w:pStyle w:val="ListParagraph"/>
        <w:ind w:left="1440"/>
        <w:jc w:val="both"/>
        <w:rPr>
          <w:rFonts w:ascii="Garamond" w:hAnsi="Garamond" w:cs="Times New Roman"/>
          <w:szCs w:val="24"/>
          <w:u w:val="single"/>
        </w:rPr>
      </w:pPr>
    </w:p>
    <w:p w14:paraId="6EB246EC"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 xml:space="preserve">Participating courts may implement the Disaster Protocols by local rule or by standing, general, or individual-case orders. Although the Disaster Protocols are designed for the full range of case size and complexity, if any party believes that there is good cause why a case should be exempted, in whole or in part, from the Disaster Protocols, that party may raise the issue with the court. </w:t>
      </w:r>
    </w:p>
    <w:p w14:paraId="4857AE91" w14:textId="77777777" w:rsidR="00033CED" w:rsidRPr="0095279E" w:rsidRDefault="00033CED" w:rsidP="00033CED">
      <w:pPr>
        <w:pStyle w:val="ListParagraph"/>
        <w:ind w:left="1440"/>
        <w:jc w:val="both"/>
        <w:rPr>
          <w:rFonts w:ascii="Garamond" w:hAnsi="Garamond" w:cs="Times New Roman"/>
          <w:szCs w:val="24"/>
          <w:u w:val="single"/>
        </w:rPr>
      </w:pPr>
    </w:p>
    <w:p w14:paraId="66D0BAA1"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szCs w:val="24"/>
        </w:rPr>
      </w:pPr>
      <w:r w:rsidRPr="0095279E">
        <w:rPr>
          <w:rFonts w:ascii="Garamond" w:hAnsi="Garamond"/>
          <w:szCs w:val="24"/>
        </w:rPr>
        <w:t xml:space="preserve">The Federal Rules of Civil Procedure (“FRCP”) referred to in the Disaster Protocols apply to Disaster Cases in federal court. </w:t>
      </w:r>
      <w:r w:rsidRPr="0095279E">
        <w:rPr>
          <w:rFonts w:ascii="Garamond" w:hAnsi="Garamond" w:cs="Times New Roman"/>
          <w:szCs w:val="24"/>
        </w:rPr>
        <w:t>The state-law counterparts to the FRCP referred to in the Disaster Protocols apply to cases in state court, unless the court orders otherwise.</w:t>
      </w:r>
    </w:p>
    <w:p w14:paraId="7094970A" w14:textId="77777777" w:rsidR="00033CED" w:rsidRPr="0095279E" w:rsidRDefault="00033CED" w:rsidP="00033CED">
      <w:pPr>
        <w:pStyle w:val="ListParagraph"/>
        <w:jc w:val="both"/>
        <w:rPr>
          <w:rFonts w:ascii="Garamond" w:hAnsi="Garamond" w:cs="Times New Roman"/>
          <w:szCs w:val="24"/>
        </w:rPr>
      </w:pPr>
    </w:p>
    <w:p w14:paraId="0F7351B2"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szCs w:val="24"/>
        </w:rPr>
      </w:pPr>
      <w:r w:rsidRPr="0095279E">
        <w:rPr>
          <w:rFonts w:ascii="Garamond" w:hAnsi="Garamond" w:cs="Times New Roman"/>
          <w:szCs w:val="24"/>
        </w:rPr>
        <w:t>The Disaster Protocols are intended to supersede the parties’ obligations to make initial disclosures under FRCP 26(a)(1), or under the applicable state disclosure rules, for Disaster Cases. The Disaster Protocols are not intended to preclude or modify any party’s rights to formal discovery as provided by those rules, other applicable local federal rules, or state rules. Responses to the Disaster Protocols do not waive or foreclose a party’s right to seek additional discovery under the applicable rules.</w:t>
      </w:r>
    </w:p>
    <w:p w14:paraId="5611E544" w14:textId="77777777" w:rsidR="00033CED" w:rsidRPr="0095279E" w:rsidRDefault="00033CED" w:rsidP="00033CED">
      <w:pPr>
        <w:pStyle w:val="ListParagraph"/>
        <w:ind w:left="1440"/>
        <w:jc w:val="both"/>
        <w:rPr>
          <w:rFonts w:ascii="Garamond" w:hAnsi="Garamond" w:cs="Times New Roman"/>
          <w:szCs w:val="24"/>
          <w:u w:val="single"/>
        </w:rPr>
      </w:pPr>
    </w:p>
    <w:p w14:paraId="0795461C"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The Disaster Protocols were prepared by a balanced group of highly experienced attorneys from across the country with expertise in Disaster Cases. The Disaster Protocols require parties to exchange information and documents routinely requested in every Disaster Case (“Initial Discovery”). This Initial Discovery is unlike initial disclosures under FRCP 26(a)(1) because it includes favorable as well as unfavorable information and documents, is limited to information and documents that are not subject to objection, and is limited to the information and documents most likely to be important and useful in facilitating early settlement discussion and resolving or narrowing the issues requiring further litigation.</w:t>
      </w:r>
      <w:r w:rsidRPr="0095279E" w:rsidDel="00C24115">
        <w:rPr>
          <w:rFonts w:ascii="Garamond" w:hAnsi="Garamond" w:cs="Times New Roman"/>
          <w:szCs w:val="24"/>
        </w:rPr>
        <w:t xml:space="preserve"> </w:t>
      </w:r>
    </w:p>
    <w:p w14:paraId="04AF62F0" w14:textId="77777777" w:rsidR="00033CED" w:rsidRPr="0095279E" w:rsidRDefault="00033CED" w:rsidP="00033CED">
      <w:pPr>
        <w:pStyle w:val="ListParagraph"/>
        <w:jc w:val="both"/>
        <w:rPr>
          <w:rFonts w:ascii="Garamond" w:hAnsi="Garamond" w:cs="Times New Roman"/>
          <w:szCs w:val="24"/>
          <w:u w:val="single"/>
        </w:rPr>
      </w:pPr>
    </w:p>
    <w:p w14:paraId="57733E98" w14:textId="77777777" w:rsidR="00033CED" w:rsidRPr="0095279E" w:rsidRDefault="00033CED" w:rsidP="00244560">
      <w:pPr>
        <w:pStyle w:val="ListParagraph"/>
        <w:keepNext/>
        <w:numPr>
          <w:ilvl w:val="0"/>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lastRenderedPageBreak/>
        <w:t>Definitions. The following definitions apply to cases under the Disaster Protocols.</w:t>
      </w:r>
    </w:p>
    <w:p w14:paraId="7B3529E7" w14:textId="77777777" w:rsidR="00033CED" w:rsidRPr="0095279E" w:rsidRDefault="00033CED" w:rsidP="00244560">
      <w:pPr>
        <w:pStyle w:val="ListParagraph"/>
        <w:keepNext/>
        <w:jc w:val="both"/>
        <w:rPr>
          <w:rFonts w:ascii="Garamond" w:hAnsi="Garamond" w:cs="Times New Roman"/>
          <w:szCs w:val="24"/>
          <w:u w:val="single"/>
        </w:rPr>
      </w:pPr>
    </w:p>
    <w:p w14:paraId="41957735" w14:textId="77777777" w:rsidR="00033CED" w:rsidRPr="0095279E" w:rsidRDefault="00033CED" w:rsidP="00244560">
      <w:pPr>
        <w:pStyle w:val="ListParagraph"/>
        <w:keepNext/>
        <w:numPr>
          <w:ilvl w:val="1"/>
          <w:numId w:val="44"/>
        </w:numPr>
        <w:suppressAutoHyphens w:val="0"/>
        <w:spacing w:after="160" w:line="259" w:lineRule="auto"/>
        <w:jc w:val="both"/>
        <w:rPr>
          <w:rFonts w:ascii="Garamond" w:hAnsi="Garamond" w:cs="Times New Roman"/>
          <w:szCs w:val="24"/>
        </w:rPr>
      </w:pPr>
      <w:r w:rsidRPr="0095279E">
        <w:rPr>
          <w:rFonts w:ascii="Garamond" w:hAnsi="Garamond" w:cs="Times New Roman"/>
          <w:b/>
          <w:i/>
          <w:szCs w:val="24"/>
        </w:rPr>
        <w:t>Claimed Loss.</w:t>
      </w:r>
      <w:r w:rsidRPr="0095279E">
        <w:rPr>
          <w:rFonts w:ascii="Garamond" w:hAnsi="Garamond" w:cs="Times New Roman"/>
          <w:b/>
          <w:szCs w:val="24"/>
        </w:rPr>
        <w:t xml:space="preserve"> </w:t>
      </w:r>
      <w:r w:rsidRPr="0095279E">
        <w:rPr>
          <w:rFonts w:ascii="Garamond" w:hAnsi="Garamond" w:cs="Times New Roman"/>
          <w:szCs w:val="24"/>
        </w:rPr>
        <w:t xml:space="preserve">“Claimed Loss” means the loss or damage that the Insured seeks to recover from the Insurer in the litigation. </w:t>
      </w:r>
    </w:p>
    <w:p w14:paraId="1E0B0280" w14:textId="77777777" w:rsidR="00033CED" w:rsidRPr="0095279E" w:rsidRDefault="00033CED" w:rsidP="00033CED">
      <w:pPr>
        <w:pStyle w:val="ListParagraph"/>
        <w:ind w:left="1440"/>
        <w:jc w:val="both"/>
        <w:rPr>
          <w:rFonts w:ascii="Garamond" w:hAnsi="Garamond" w:cs="Times New Roman"/>
          <w:szCs w:val="24"/>
        </w:rPr>
      </w:pPr>
    </w:p>
    <w:p w14:paraId="276B9E9A"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Document.</w:t>
      </w:r>
      <w:r w:rsidRPr="0095279E">
        <w:rPr>
          <w:rFonts w:ascii="Garamond" w:hAnsi="Garamond" w:cs="Times New Roman"/>
          <w:i/>
          <w:szCs w:val="24"/>
        </w:rPr>
        <w:t xml:space="preserve"> </w:t>
      </w:r>
      <w:r w:rsidRPr="0095279E">
        <w:rPr>
          <w:rFonts w:ascii="Garamond" w:hAnsi="Garamond" w:cs="Times New Roman"/>
          <w:szCs w:val="24"/>
        </w:rPr>
        <w:t>“Document” and “documents” are defined to be synonymous in meaning and equal in scope to the phrase “documents or electronically stored information” in FRCP 34(a)(1)(A). A draft of a document or a nonidentical copy is a separate document.</w:t>
      </w:r>
    </w:p>
    <w:p w14:paraId="66B032F7" w14:textId="77777777" w:rsidR="00033CED" w:rsidRPr="0095279E" w:rsidRDefault="00033CED" w:rsidP="00033CED">
      <w:pPr>
        <w:pStyle w:val="ListParagraph"/>
        <w:jc w:val="both"/>
        <w:rPr>
          <w:rFonts w:ascii="Garamond" w:hAnsi="Garamond" w:cs="Times New Roman"/>
          <w:szCs w:val="24"/>
          <w:u w:val="single"/>
        </w:rPr>
      </w:pPr>
    </w:p>
    <w:p w14:paraId="10A01057"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Event.</w:t>
      </w:r>
      <w:r w:rsidRPr="0095279E">
        <w:rPr>
          <w:rFonts w:ascii="Garamond" w:hAnsi="Garamond" w:cs="Times New Roman"/>
          <w:b/>
          <w:szCs w:val="24"/>
        </w:rPr>
        <w:t xml:space="preserve"> </w:t>
      </w:r>
      <w:r w:rsidRPr="0095279E">
        <w:rPr>
          <w:rFonts w:ascii="Garamond" w:hAnsi="Garamond" w:cs="Times New Roman"/>
          <w:szCs w:val="24"/>
        </w:rPr>
        <w:t>“Event” means the disaster alleged to have caused the Insured’s Claimed Loss.</w:t>
      </w:r>
    </w:p>
    <w:p w14:paraId="679F8E94" w14:textId="77777777" w:rsidR="00033CED" w:rsidRPr="0095279E" w:rsidRDefault="00033CED" w:rsidP="00033CED">
      <w:pPr>
        <w:pStyle w:val="ListParagraph"/>
        <w:jc w:val="both"/>
        <w:rPr>
          <w:rFonts w:ascii="Garamond" w:hAnsi="Garamond" w:cs="Times New Roman"/>
          <w:szCs w:val="24"/>
          <w:u w:val="single"/>
        </w:rPr>
      </w:pPr>
    </w:p>
    <w:p w14:paraId="6F2DADB6"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Identify (Documents)</w:t>
      </w:r>
      <w:r w:rsidRPr="0095279E">
        <w:rPr>
          <w:rFonts w:ascii="Garamond" w:hAnsi="Garamond" w:cs="Times New Roman"/>
          <w:b/>
          <w:szCs w:val="24"/>
        </w:rPr>
        <w:t>.</w:t>
      </w:r>
      <w:r w:rsidRPr="0095279E">
        <w:rPr>
          <w:rFonts w:ascii="Garamond" w:hAnsi="Garamond" w:cs="Times New Roman"/>
          <w:szCs w:val="24"/>
        </w:rPr>
        <w:t xml:space="preserve"> When referring to documents, to “identify” means to describe, to the extent known: (i) the type of document; (ii) the general subject matter; (iii) the date; (iv) the author(s), according to the document; and (v) the person(s) to whom, according to the document, the document (or a copy) was to have been sent. Alternatively, to “identify” a document means to produce a copy.</w:t>
      </w:r>
    </w:p>
    <w:p w14:paraId="466E192D" w14:textId="77777777" w:rsidR="00033CED" w:rsidRPr="0095279E" w:rsidRDefault="00033CED" w:rsidP="00033CED">
      <w:pPr>
        <w:pStyle w:val="ListParagraph"/>
        <w:jc w:val="both"/>
        <w:rPr>
          <w:rFonts w:ascii="Garamond" w:hAnsi="Garamond" w:cs="Times New Roman"/>
          <w:szCs w:val="24"/>
          <w:u w:val="single"/>
        </w:rPr>
      </w:pPr>
    </w:p>
    <w:p w14:paraId="08C8A925"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Identify (Natural Persons)</w:t>
      </w:r>
      <w:r w:rsidRPr="0095279E">
        <w:rPr>
          <w:rFonts w:ascii="Garamond" w:hAnsi="Garamond" w:cs="Times New Roman"/>
          <w:b/>
          <w:szCs w:val="24"/>
        </w:rPr>
        <w:t>.</w:t>
      </w:r>
      <w:r w:rsidRPr="0095279E">
        <w:rPr>
          <w:rFonts w:ascii="Garamond" w:hAnsi="Garamond" w:cs="Times New Roman"/>
          <w:szCs w:val="24"/>
        </w:rPr>
        <w:t xml:space="preserve"> When referring to natural persons, to “identify” means to give the person’s: (i) full name; (ii) present or last known address and telephone number; (iii) email address; (iv) present or last known place of employment; (v) present or last known job title; and (vi) relationship, if any, to the parties. Once a person has been identified in accordance with this subparagraph, only the name of that person need be listed in response to subsequent requests to identify that person. </w:t>
      </w:r>
    </w:p>
    <w:p w14:paraId="150DA319" w14:textId="77777777" w:rsidR="00033CED" w:rsidRPr="0095279E" w:rsidRDefault="00033CED" w:rsidP="00033CED">
      <w:pPr>
        <w:pStyle w:val="ListParagraph"/>
        <w:rPr>
          <w:rFonts w:ascii="Garamond" w:hAnsi="Garamond" w:cs="Times New Roman"/>
          <w:b/>
          <w:bCs/>
          <w:szCs w:val="24"/>
        </w:rPr>
      </w:pPr>
    </w:p>
    <w:p w14:paraId="4736A177"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bCs/>
          <w:i/>
          <w:szCs w:val="24"/>
        </w:rPr>
        <w:t>Identify (Non-Natural Persons or Entities)</w:t>
      </w:r>
      <w:r w:rsidRPr="0095279E">
        <w:rPr>
          <w:rFonts w:ascii="Garamond" w:hAnsi="Garamond" w:cs="Times New Roman"/>
          <w:b/>
          <w:i/>
          <w:szCs w:val="24"/>
        </w:rPr>
        <w:t>.</w:t>
      </w:r>
      <w:r w:rsidRPr="0095279E">
        <w:rPr>
          <w:rFonts w:ascii="Garamond" w:hAnsi="Garamond" w:cs="Times New Roman"/>
          <w:szCs w:val="24"/>
        </w:rPr>
        <w:t xml:space="preserve"> When referring to a corporate entity, partnership, or other unincorporated association, to “identify” means to give the: (i) corporate or entity name and, if known, the trade or other names under which it has done business during the relevant time period; (ii) state of incorporation or registration; (iii) address of its principal place of business; (iv) primary phone number; and (v) internet address. Once a corporate or other business entity has been identified in accordance with this subparagraph, only the name of that entity needs to be listed in response to subsequent requests to identify that entity.</w:t>
      </w:r>
    </w:p>
    <w:p w14:paraId="15DD3297" w14:textId="77777777" w:rsidR="00033CED" w:rsidRPr="0095279E" w:rsidRDefault="00033CED" w:rsidP="00033CED">
      <w:pPr>
        <w:pStyle w:val="ListParagraph"/>
        <w:jc w:val="both"/>
        <w:rPr>
          <w:rFonts w:ascii="Garamond" w:hAnsi="Garamond" w:cs="Times New Roman"/>
          <w:szCs w:val="24"/>
          <w:u w:val="single"/>
        </w:rPr>
      </w:pPr>
    </w:p>
    <w:p w14:paraId="61EA94F5"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Insurer</w:t>
      </w:r>
      <w:r w:rsidRPr="0095279E">
        <w:rPr>
          <w:rFonts w:ascii="Garamond" w:hAnsi="Garamond" w:cs="Times New Roman"/>
          <w:b/>
          <w:szCs w:val="24"/>
        </w:rPr>
        <w:t>.</w:t>
      </w:r>
      <w:r w:rsidRPr="0095279E">
        <w:rPr>
          <w:rFonts w:ascii="Garamond" w:hAnsi="Garamond" w:cs="Times New Roman"/>
          <w:szCs w:val="24"/>
        </w:rPr>
        <w:t xml:space="preserve"> “Insurer” means any person or entity alleged to have insured the Property that is the subject of the operative complaint, unless otherwise specified. </w:t>
      </w:r>
    </w:p>
    <w:p w14:paraId="7F616D7E" w14:textId="77777777" w:rsidR="00033CED" w:rsidRPr="0095279E" w:rsidRDefault="00033CED" w:rsidP="00033CED">
      <w:pPr>
        <w:pStyle w:val="ListParagraph"/>
        <w:jc w:val="both"/>
        <w:rPr>
          <w:rFonts w:ascii="Garamond" w:hAnsi="Garamond" w:cs="Times New Roman"/>
          <w:b/>
          <w:i/>
          <w:szCs w:val="24"/>
        </w:rPr>
      </w:pPr>
    </w:p>
    <w:p w14:paraId="57B26997"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rPr>
      </w:pPr>
      <w:r w:rsidRPr="0095279E">
        <w:rPr>
          <w:rFonts w:ascii="Garamond" w:hAnsi="Garamond" w:cs="Times New Roman"/>
          <w:b/>
          <w:i/>
          <w:szCs w:val="24"/>
        </w:rPr>
        <w:t>Insured</w:t>
      </w:r>
      <w:r w:rsidRPr="0095279E">
        <w:rPr>
          <w:rFonts w:ascii="Garamond" w:hAnsi="Garamond" w:cs="Times New Roman"/>
          <w:b/>
          <w:szCs w:val="24"/>
        </w:rPr>
        <w:t>.</w:t>
      </w:r>
      <w:r w:rsidRPr="0095279E">
        <w:rPr>
          <w:rFonts w:ascii="Garamond" w:hAnsi="Garamond" w:cs="Times New Roman"/>
          <w:szCs w:val="24"/>
        </w:rPr>
        <w:t xml:space="preserve"> “Insured” means any named individual(s), </w:t>
      </w:r>
      <w:r w:rsidRPr="0095279E">
        <w:rPr>
          <w:rFonts w:ascii="Garamond" w:hAnsi="Garamond"/>
          <w:szCs w:val="24"/>
        </w:rPr>
        <w:t>corporate entity(ies), partnership(s), or other unincorporated association(s)</w:t>
      </w:r>
      <w:r w:rsidRPr="0095279E">
        <w:rPr>
          <w:rFonts w:ascii="Garamond" w:hAnsi="Garamond" w:cs="Times New Roman"/>
          <w:szCs w:val="24"/>
        </w:rPr>
        <w:t xml:space="preserve"> alleging property damage as an Insured in the litigation, or asserting a claim under an assignment.</w:t>
      </w:r>
    </w:p>
    <w:p w14:paraId="7289B891" w14:textId="77777777" w:rsidR="00033CED" w:rsidRPr="0095279E" w:rsidRDefault="00033CED" w:rsidP="00033CED">
      <w:pPr>
        <w:pStyle w:val="ListParagraph"/>
        <w:ind w:left="1440"/>
        <w:jc w:val="both"/>
        <w:rPr>
          <w:rFonts w:ascii="Garamond" w:hAnsi="Garamond" w:cs="Times New Roman"/>
          <w:szCs w:val="24"/>
        </w:rPr>
      </w:pPr>
    </w:p>
    <w:p w14:paraId="287A9667"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Loss</w:t>
      </w:r>
      <w:r w:rsidRPr="0095279E">
        <w:rPr>
          <w:rFonts w:ascii="Garamond" w:hAnsi="Garamond" w:cs="Times New Roman"/>
          <w:b/>
          <w:szCs w:val="24"/>
        </w:rPr>
        <w:t>.</w:t>
      </w:r>
      <w:r w:rsidRPr="0095279E">
        <w:rPr>
          <w:rFonts w:ascii="Garamond" w:hAnsi="Garamond" w:cs="Times New Roman"/>
          <w:szCs w:val="24"/>
        </w:rPr>
        <w:t xml:space="preserve"> “Loss” means damage to the Property caused by the Event.</w:t>
      </w:r>
    </w:p>
    <w:p w14:paraId="01E8AD7C" w14:textId="77777777" w:rsidR="00033CED" w:rsidRPr="0095279E" w:rsidRDefault="00033CED" w:rsidP="00033CED">
      <w:pPr>
        <w:pStyle w:val="ListParagraph"/>
        <w:jc w:val="both"/>
        <w:rPr>
          <w:rFonts w:ascii="Garamond" w:hAnsi="Garamond" w:cs="Times New Roman"/>
          <w:szCs w:val="24"/>
          <w:u w:val="single"/>
        </w:rPr>
      </w:pPr>
    </w:p>
    <w:p w14:paraId="56542D23"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NFIP Claim.</w:t>
      </w:r>
      <w:r w:rsidRPr="0095279E">
        <w:rPr>
          <w:rFonts w:ascii="Garamond" w:hAnsi="Garamond" w:cs="Times New Roman"/>
          <w:szCs w:val="24"/>
        </w:rPr>
        <w:t xml:space="preserve"> “NFIP Claim” means a claim the Insured asserts in the litigation for coverage under a National Flood Insurance Program insurance policy.</w:t>
      </w:r>
    </w:p>
    <w:p w14:paraId="76546F4E" w14:textId="77777777" w:rsidR="00033CED" w:rsidRPr="0095279E" w:rsidRDefault="00033CED" w:rsidP="00033CED">
      <w:pPr>
        <w:pStyle w:val="ListParagraph"/>
        <w:jc w:val="both"/>
        <w:rPr>
          <w:rFonts w:ascii="Garamond" w:hAnsi="Garamond" w:cs="Times New Roman"/>
          <w:szCs w:val="24"/>
          <w:u w:val="single"/>
        </w:rPr>
      </w:pPr>
    </w:p>
    <w:p w14:paraId="203F0125"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Other Insurance</w:t>
      </w:r>
      <w:r w:rsidRPr="0095279E">
        <w:rPr>
          <w:rFonts w:ascii="Garamond" w:hAnsi="Garamond" w:cs="Times New Roman"/>
          <w:b/>
          <w:szCs w:val="24"/>
        </w:rPr>
        <w:t>.</w:t>
      </w:r>
      <w:r w:rsidRPr="0095279E">
        <w:rPr>
          <w:rFonts w:ascii="Garamond" w:hAnsi="Garamond" w:cs="Times New Roman"/>
          <w:b/>
          <w:i/>
          <w:szCs w:val="24"/>
        </w:rPr>
        <w:t xml:space="preserve"> </w:t>
      </w:r>
      <w:r w:rsidRPr="0095279E">
        <w:rPr>
          <w:rFonts w:ascii="Garamond" w:hAnsi="Garamond" w:cs="Times New Roman"/>
          <w:szCs w:val="24"/>
        </w:rPr>
        <w:t>“Other Insurance” means any insurance policy, other than the Policy in force on the date of the Event, that covers or potentially covers the Property or the Claimed Loss.</w:t>
      </w:r>
    </w:p>
    <w:p w14:paraId="2C1B9B05" w14:textId="77777777" w:rsidR="00033CED" w:rsidRPr="0095279E" w:rsidRDefault="00033CED" w:rsidP="00033CED">
      <w:pPr>
        <w:pStyle w:val="ListParagraph"/>
        <w:jc w:val="both"/>
        <w:rPr>
          <w:rFonts w:ascii="Garamond" w:hAnsi="Garamond" w:cs="Times New Roman"/>
          <w:szCs w:val="24"/>
          <w:u w:val="single"/>
        </w:rPr>
      </w:pPr>
    </w:p>
    <w:p w14:paraId="3A16D998"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 xml:space="preserve">Policy. </w:t>
      </w:r>
      <w:r w:rsidRPr="0095279E">
        <w:rPr>
          <w:rFonts w:ascii="Garamond" w:hAnsi="Garamond" w:cs="Times New Roman"/>
          <w:szCs w:val="24"/>
        </w:rPr>
        <w:t>“Policy”</w:t>
      </w:r>
      <w:r w:rsidRPr="0095279E">
        <w:rPr>
          <w:rFonts w:ascii="Garamond" w:hAnsi="Garamond" w:cs="Times New Roman"/>
          <w:b/>
          <w:i/>
          <w:szCs w:val="24"/>
        </w:rPr>
        <w:t xml:space="preserve"> </w:t>
      </w:r>
      <w:r w:rsidRPr="0095279E">
        <w:rPr>
          <w:rFonts w:ascii="Garamond" w:hAnsi="Garamond" w:cs="Times New Roman"/>
          <w:szCs w:val="24"/>
        </w:rPr>
        <w:t>means the insurance policy alleged to cover some or all of Insured’s Claimed Loss that is the subject of the Insured’s claim in the litigation.</w:t>
      </w:r>
    </w:p>
    <w:p w14:paraId="19A680B3" w14:textId="77777777" w:rsidR="00033CED" w:rsidRPr="0095279E" w:rsidRDefault="00033CED" w:rsidP="00033CED">
      <w:pPr>
        <w:pStyle w:val="ListParagraph"/>
        <w:jc w:val="both"/>
        <w:rPr>
          <w:rFonts w:ascii="Garamond" w:hAnsi="Garamond" w:cs="Times New Roman"/>
          <w:b/>
          <w:i/>
          <w:szCs w:val="24"/>
        </w:rPr>
      </w:pPr>
    </w:p>
    <w:p w14:paraId="23A41CC2"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Property.</w:t>
      </w:r>
      <w:r w:rsidRPr="0095279E">
        <w:rPr>
          <w:rFonts w:ascii="Garamond" w:hAnsi="Garamond" w:cs="Times New Roman"/>
          <w:szCs w:val="24"/>
        </w:rPr>
        <w:t xml:space="preserve"> “Property” means the property (building or contents) that the Insured claims coverage for under the Policy in the litigation.</w:t>
      </w:r>
    </w:p>
    <w:p w14:paraId="69F00E20" w14:textId="77777777" w:rsidR="00033CED" w:rsidRPr="0095279E" w:rsidRDefault="00033CED" w:rsidP="00033CED">
      <w:pPr>
        <w:pStyle w:val="ListParagraph"/>
        <w:jc w:val="both"/>
        <w:rPr>
          <w:rFonts w:ascii="Garamond" w:hAnsi="Garamond" w:cs="Times New Roman"/>
          <w:szCs w:val="24"/>
          <w:u w:val="single"/>
        </w:rPr>
      </w:pPr>
    </w:p>
    <w:p w14:paraId="395ABEB0"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b/>
          <w:i/>
          <w:szCs w:val="24"/>
        </w:rPr>
        <w:t>Relating to</w:t>
      </w:r>
      <w:r w:rsidRPr="0095279E">
        <w:rPr>
          <w:rFonts w:ascii="Garamond" w:hAnsi="Garamond" w:cs="Times New Roman"/>
          <w:b/>
          <w:szCs w:val="24"/>
        </w:rPr>
        <w:t>.</w:t>
      </w:r>
      <w:r w:rsidRPr="0095279E">
        <w:rPr>
          <w:rFonts w:ascii="Garamond" w:hAnsi="Garamond" w:cs="Times New Roman"/>
          <w:szCs w:val="24"/>
        </w:rPr>
        <w:t xml:space="preserve"> “Relating to” means concerning, referring, describing, evidencing, or constituting.</w:t>
      </w:r>
    </w:p>
    <w:p w14:paraId="69523057" w14:textId="77777777" w:rsidR="00033CED" w:rsidRPr="0095279E" w:rsidRDefault="00033CED" w:rsidP="00033CED">
      <w:pPr>
        <w:pStyle w:val="ListParagraph"/>
        <w:ind w:left="1440"/>
        <w:jc w:val="both"/>
        <w:rPr>
          <w:rFonts w:ascii="Garamond" w:hAnsi="Garamond" w:cs="Times New Roman"/>
          <w:szCs w:val="24"/>
          <w:u w:val="single"/>
        </w:rPr>
      </w:pPr>
    </w:p>
    <w:p w14:paraId="1115619C" w14:textId="77777777" w:rsidR="00033CED" w:rsidRPr="0095279E" w:rsidRDefault="00033CED" w:rsidP="00033CED">
      <w:pPr>
        <w:pStyle w:val="ListParagraph"/>
        <w:numPr>
          <w:ilvl w:val="0"/>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Instructions.</w:t>
      </w:r>
    </w:p>
    <w:p w14:paraId="7C4E55A4" w14:textId="77777777" w:rsidR="00033CED" w:rsidRPr="0095279E" w:rsidRDefault="00033CED" w:rsidP="00033CED">
      <w:pPr>
        <w:pStyle w:val="ListParagraph"/>
        <w:ind w:left="1440"/>
        <w:jc w:val="both"/>
        <w:rPr>
          <w:rFonts w:ascii="Garamond" w:hAnsi="Garamond" w:cs="Times New Roman"/>
          <w:szCs w:val="24"/>
          <w:u w:val="single"/>
        </w:rPr>
      </w:pPr>
    </w:p>
    <w:p w14:paraId="643868B7"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 xml:space="preserve">The relevant time period for this Initial Discovery begins on the date immediately before the Event and ends on the date the lawsuit is filed for the Claimed Loss, unless a different time period is indicated with respect to a specific production obligation as set out in Part 2 or Part 3 below. </w:t>
      </w:r>
    </w:p>
    <w:p w14:paraId="6316234C" w14:textId="77777777" w:rsidR="00033CED" w:rsidRPr="0095279E" w:rsidRDefault="00033CED" w:rsidP="00033CED">
      <w:pPr>
        <w:pStyle w:val="ListParagraph"/>
        <w:jc w:val="both"/>
        <w:rPr>
          <w:rFonts w:ascii="Garamond" w:hAnsi="Garamond" w:cs="Times New Roman"/>
          <w:szCs w:val="24"/>
        </w:rPr>
      </w:pPr>
    </w:p>
    <w:p w14:paraId="63550D3F"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This Initial Discovery is presumptively not subject to any objections except for attorney-client privilege or work-product protection, including a joint defense agreement. Documents withheld based on a privilege or work-product protection claim are subject to FRCP 26(b)(5) or applicable state rules. A detailed privilege log is not required. Instead, documents withheld as privileged or work-product protected communications may be described briefly by category or type. Withholding documents on this basis does not alleviate any obligation to produce the withheld documents or additional information about them at a later date, if the court orders or the applicable rules require.</w:t>
      </w:r>
    </w:p>
    <w:p w14:paraId="50EA26A4" w14:textId="77777777" w:rsidR="00033CED" w:rsidRPr="0095279E" w:rsidRDefault="00033CED" w:rsidP="00033CED">
      <w:pPr>
        <w:pStyle w:val="ListParagraph"/>
        <w:jc w:val="both"/>
        <w:rPr>
          <w:rFonts w:ascii="Garamond" w:hAnsi="Garamond" w:cs="Times New Roman"/>
          <w:szCs w:val="24"/>
          <w:u w:val="single"/>
        </w:rPr>
      </w:pPr>
    </w:p>
    <w:p w14:paraId="41D94BFA"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 xml:space="preserve">If a partial or incomplete or “unknown at this time” answer or production is given to any disclosure requirement in these Disaster Protocols, the responding party must state the reason that the answer or production is partial, incomplete, or unknown and when supplemental information or documents providing a complete response will be produced. </w:t>
      </w:r>
    </w:p>
    <w:p w14:paraId="48448CF6" w14:textId="77777777" w:rsidR="00033CED" w:rsidRPr="0095279E" w:rsidRDefault="00033CED" w:rsidP="00033CED">
      <w:pPr>
        <w:pStyle w:val="ListParagraph"/>
        <w:jc w:val="both"/>
        <w:rPr>
          <w:rFonts w:ascii="Garamond" w:hAnsi="Garamond" w:cs="Times New Roman"/>
          <w:szCs w:val="24"/>
          <w:u w:val="single"/>
        </w:rPr>
      </w:pPr>
    </w:p>
    <w:p w14:paraId="08E09CBA"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For this Initial Discovery, a party must disclose information and documents that the disclosing party has in its possession, custody, or control and that are reasonably available. This Initial Discovery is subject to FRCP 26(e) on supplementation, to FRCP 26(g) on certification of responses, and to similar applicable state rules. This Initial Discovery does not preclude either party from seeking additional discovery under the rules at a later date.</w:t>
      </w:r>
    </w:p>
    <w:p w14:paraId="2BE93981" w14:textId="77777777" w:rsidR="00033CED" w:rsidRPr="0095279E" w:rsidRDefault="00033CED" w:rsidP="00033CED">
      <w:pPr>
        <w:pStyle w:val="ListParagraph"/>
        <w:jc w:val="both"/>
        <w:rPr>
          <w:rFonts w:ascii="Garamond" w:hAnsi="Garamond" w:cs="Times New Roman"/>
          <w:szCs w:val="24"/>
          <w:u w:val="single"/>
        </w:rPr>
      </w:pPr>
    </w:p>
    <w:p w14:paraId="2D4FCA9A"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lastRenderedPageBreak/>
        <w:t xml:space="preserve">This Initial Discovery is subject to FRCP 34(b)(2)(E) or applicable state rules on the form of production. </w:t>
      </w:r>
    </w:p>
    <w:p w14:paraId="691C4D62" w14:textId="77777777" w:rsidR="00033CED" w:rsidRPr="0095279E" w:rsidRDefault="00033CED" w:rsidP="00033CED">
      <w:pPr>
        <w:pStyle w:val="ListParagraph"/>
        <w:jc w:val="both"/>
        <w:rPr>
          <w:rFonts w:ascii="Garamond" w:hAnsi="Garamond" w:cs="Times New Roman"/>
          <w:szCs w:val="24"/>
          <w:u w:val="single"/>
        </w:rPr>
      </w:pPr>
    </w:p>
    <w:p w14:paraId="7DD1A7D4"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rPr>
      </w:pPr>
      <w:r w:rsidRPr="0095279E">
        <w:rPr>
          <w:rFonts w:ascii="Garamond" w:hAnsi="Garamond" w:cs="Times New Roman"/>
          <w:szCs w:val="24"/>
        </w:rPr>
        <w:t>This Initial Discovery is subject to the attached Interim Protective Order unless the parties agree or the court orders otherwise. The Interim Protective Order will remain in place until and unless the parties agree on, or the court orders, a different protective order. Absent party agreement or court order, the Interim Protective Order does not apply to subsequent discovery.</w:t>
      </w:r>
    </w:p>
    <w:p w14:paraId="6F205A30" w14:textId="77777777" w:rsidR="00033CED" w:rsidRPr="0095279E" w:rsidRDefault="00033CED" w:rsidP="00033CED">
      <w:pPr>
        <w:pStyle w:val="ListParagraph"/>
        <w:jc w:val="both"/>
        <w:rPr>
          <w:rFonts w:ascii="Garamond" w:hAnsi="Garamond" w:cs="Times New Roman"/>
          <w:szCs w:val="24"/>
        </w:rPr>
      </w:pPr>
    </w:p>
    <w:p w14:paraId="4730CC1D" w14:textId="77777777" w:rsidR="00033CED" w:rsidRPr="0095279E" w:rsidRDefault="00033CED" w:rsidP="00033CED">
      <w:pPr>
        <w:pStyle w:val="ListParagraph"/>
        <w:numPr>
          <w:ilvl w:val="1"/>
          <w:numId w:val="44"/>
        </w:numPr>
        <w:suppressAutoHyphens w:val="0"/>
        <w:spacing w:after="160" w:line="259" w:lineRule="auto"/>
        <w:jc w:val="both"/>
        <w:rPr>
          <w:rFonts w:ascii="Garamond" w:hAnsi="Garamond" w:cs="Times New Roman"/>
          <w:szCs w:val="24"/>
          <w:u w:val="single"/>
        </w:rPr>
      </w:pPr>
      <w:r w:rsidRPr="0095279E">
        <w:rPr>
          <w:rFonts w:ascii="Garamond" w:hAnsi="Garamond" w:cs="Times New Roman"/>
          <w:szCs w:val="24"/>
        </w:rPr>
        <w:t>Within 14 days after the entry of this Order, the Parties will meet and confer on the format (e.g., TIFF/text, searchable pdf, or Excel) for the production of documents under these Disaster Protocols. This will not delay the timeframes for Initial Discovery, absent court order. Nor will production in one format preclude requesting production in another format, if applicable rules of discovery allow.</w:t>
      </w:r>
    </w:p>
    <w:p w14:paraId="361344EF" w14:textId="77777777" w:rsidR="00033CED" w:rsidRPr="0095279E" w:rsidRDefault="00033CED" w:rsidP="00033CED">
      <w:pPr>
        <w:pStyle w:val="ListParagraph"/>
        <w:rPr>
          <w:rFonts w:ascii="Garamond" w:hAnsi="Garamond" w:cs="Times New Roman"/>
          <w:szCs w:val="24"/>
          <w:u w:val="single"/>
        </w:rPr>
      </w:pPr>
    </w:p>
    <w:p w14:paraId="1C485AD8" w14:textId="77777777" w:rsidR="00033CED" w:rsidRPr="006A3AEA" w:rsidRDefault="00033CED" w:rsidP="00033CED">
      <w:pPr>
        <w:contextualSpacing/>
        <w:rPr>
          <w:rFonts w:ascii="Garamond" w:hAnsi="Garamond" w:cs="Times New Roman"/>
          <w:b/>
          <w:szCs w:val="24"/>
        </w:rPr>
      </w:pPr>
      <w:r w:rsidRPr="006A3AEA">
        <w:rPr>
          <w:rFonts w:ascii="Garamond" w:hAnsi="Garamond" w:cs="Times New Roman"/>
          <w:b/>
          <w:szCs w:val="24"/>
        </w:rPr>
        <w:t xml:space="preserve">PART 2: INFORMATION AND DOCUMENTS TO BE PRODUCED BY THE </w:t>
      </w:r>
      <w:r w:rsidR="00244560" w:rsidRPr="006A3AEA">
        <w:rPr>
          <w:rFonts w:ascii="Garamond" w:hAnsi="Garamond" w:cs="Times New Roman"/>
          <w:b/>
          <w:szCs w:val="24"/>
        </w:rPr>
        <w:t>I</w:t>
      </w:r>
      <w:r w:rsidRPr="006A3AEA">
        <w:rPr>
          <w:rFonts w:ascii="Garamond" w:hAnsi="Garamond" w:cs="Times New Roman"/>
          <w:b/>
          <w:szCs w:val="24"/>
        </w:rPr>
        <w:t>NSURED.</w:t>
      </w:r>
    </w:p>
    <w:p w14:paraId="1ED1D807" w14:textId="77777777" w:rsidR="00033CED" w:rsidRPr="0095279E" w:rsidRDefault="00033CED" w:rsidP="00033CED">
      <w:pPr>
        <w:contextualSpacing/>
        <w:rPr>
          <w:rFonts w:ascii="Garamond" w:hAnsi="Garamond" w:cs="Times New Roman"/>
          <w:b/>
          <w:szCs w:val="24"/>
        </w:rPr>
      </w:pPr>
    </w:p>
    <w:p w14:paraId="735949EC" w14:textId="77777777" w:rsidR="00033CED" w:rsidRPr="0095279E" w:rsidRDefault="00033CED" w:rsidP="00033CED">
      <w:pPr>
        <w:pStyle w:val="ListParagraph"/>
        <w:numPr>
          <w:ilvl w:val="0"/>
          <w:numId w:val="45"/>
        </w:numPr>
        <w:suppressAutoHyphens w:val="0"/>
        <w:spacing w:after="160" w:line="259" w:lineRule="auto"/>
        <w:rPr>
          <w:rFonts w:ascii="Garamond" w:hAnsi="Garamond" w:cs="Times New Roman"/>
          <w:szCs w:val="24"/>
        </w:rPr>
      </w:pPr>
      <w:r w:rsidRPr="0095279E">
        <w:rPr>
          <w:rFonts w:ascii="Garamond" w:hAnsi="Garamond" w:cs="Times New Roman"/>
          <w:szCs w:val="24"/>
        </w:rPr>
        <w:t>Timing.</w:t>
      </w:r>
    </w:p>
    <w:p w14:paraId="4375EA94" w14:textId="77777777" w:rsidR="00033CED" w:rsidRPr="0095279E" w:rsidRDefault="00033CED" w:rsidP="00033CED">
      <w:pPr>
        <w:ind w:left="720"/>
        <w:contextualSpacing/>
        <w:jc w:val="both"/>
        <w:rPr>
          <w:rFonts w:ascii="Garamond" w:hAnsi="Garamond" w:cs="Times New Roman"/>
          <w:szCs w:val="24"/>
        </w:rPr>
      </w:pPr>
      <w:r w:rsidRPr="0095279E">
        <w:rPr>
          <w:rFonts w:ascii="Garamond" w:hAnsi="Garamond" w:cs="Times New Roman"/>
          <w:szCs w:val="24"/>
        </w:rPr>
        <w:t>The Insured’s Initial Discovery responses must be provided within 45 days after the Insurer has submitted a responsive pleading or motion, unless the court orders otherwise.</w:t>
      </w:r>
    </w:p>
    <w:p w14:paraId="1DB515BF" w14:textId="77777777" w:rsidR="00033CED" w:rsidRPr="0095279E" w:rsidRDefault="00033CED" w:rsidP="00033CED">
      <w:pPr>
        <w:ind w:left="720"/>
        <w:contextualSpacing/>
        <w:jc w:val="both"/>
        <w:rPr>
          <w:rFonts w:ascii="Garamond" w:hAnsi="Garamond" w:cs="Times New Roman"/>
          <w:szCs w:val="24"/>
        </w:rPr>
      </w:pPr>
    </w:p>
    <w:p w14:paraId="470FFC08" w14:textId="77777777" w:rsidR="00033CED" w:rsidRPr="0095279E" w:rsidRDefault="00033CED" w:rsidP="00033CED">
      <w:pPr>
        <w:pStyle w:val="ListParagraph"/>
        <w:numPr>
          <w:ilvl w:val="0"/>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Information to be produced by the Insured:</w:t>
      </w:r>
    </w:p>
    <w:p w14:paraId="4B4488DC" w14:textId="77777777" w:rsidR="00033CED" w:rsidRPr="0095279E" w:rsidRDefault="00033CED" w:rsidP="00033CED">
      <w:pPr>
        <w:pStyle w:val="ListParagraph"/>
        <w:jc w:val="both"/>
        <w:rPr>
          <w:rFonts w:ascii="Garamond" w:hAnsi="Garamond" w:cs="Times New Roman"/>
          <w:szCs w:val="24"/>
        </w:rPr>
      </w:pPr>
    </w:p>
    <w:p w14:paraId="1F43447A"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A description of the Insured’s ownership or other interest in the Property.</w:t>
      </w:r>
    </w:p>
    <w:p w14:paraId="72A6CD04" w14:textId="77777777" w:rsidR="00033CED" w:rsidRPr="0095279E" w:rsidRDefault="00033CED" w:rsidP="00033CED">
      <w:pPr>
        <w:pStyle w:val="ListParagraph"/>
        <w:ind w:left="1440"/>
        <w:jc w:val="both"/>
        <w:rPr>
          <w:rFonts w:ascii="Garamond" w:hAnsi="Garamond" w:cs="Times New Roman"/>
          <w:szCs w:val="24"/>
        </w:rPr>
      </w:pPr>
    </w:p>
    <w:p w14:paraId="04140459"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The address of the Property (or location of movable Property) on the date of the Event. </w:t>
      </w:r>
    </w:p>
    <w:p w14:paraId="0EF78168" w14:textId="77777777" w:rsidR="00033CED" w:rsidRPr="0095279E" w:rsidRDefault="00033CED" w:rsidP="00033CED">
      <w:pPr>
        <w:pStyle w:val="ListParagraph"/>
        <w:jc w:val="both"/>
        <w:rPr>
          <w:rFonts w:ascii="Garamond" w:hAnsi="Garamond" w:cs="Times New Roman"/>
          <w:szCs w:val="24"/>
        </w:rPr>
      </w:pPr>
    </w:p>
    <w:p w14:paraId="482C39AA"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The name of each Insurer and all policy numbers for each Policy or Other Insurance held by or potentially benefitting the Insured or the Property on the date of the loss, including relevant policy and claim numbers for any claims. </w:t>
      </w:r>
    </w:p>
    <w:p w14:paraId="63AD0227" w14:textId="77777777" w:rsidR="00033CED" w:rsidRPr="0095279E" w:rsidRDefault="00033CED" w:rsidP="00033CED">
      <w:pPr>
        <w:pStyle w:val="ListParagraph"/>
        <w:jc w:val="both"/>
        <w:rPr>
          <w:rFonts w:ascii="Garamond" w:hAnsi="Garamond" w:cs="Times New Roman"/>
          <w:szCs w:val="24"/>
        </w:rPr>
      </w:pPr>
    </w:p>
    <w:p w14:paraId="7F38725F"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Identify any current mortgagee or other known lien holder.</w:t>
      </w:r>
    </w:p>
    <w:p w14:paraId="3388AF68" w14:textId="77777777" w:rsidR="00033CED" w:rsidRPr="0095279E" w:rsidRDefault="00033CED" w:rsidP="00033CED">
      <w:pPr>
        <w:pStyle w:val="ListParagraph"/>
        <w:jc w:val="both"/>
        <w:rPr>
          <w:rFonts w:ascii="Garamond" w:hAnsi="Garamond" w:cs="Times New Roman"/>
          <w:szCs w:val="24"/>
        </w:rPr>
      </w:pPr>
    </w:p>
    <w:p w14:paraId="1DBDFD3A"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A computation of each item or type of Claimed Loss, including content claims if in dispute. When the Policy requires, the computation should reasonably identify or itemize price and quantity of materials.</w:t>
      </w:r>
    </w:p>
    <w:p w14:paraId="1CA868BF" w14:textId="77777777" w:rsidR="00033CED" w:rsidRPr="0095279E" w:rsidRDefault="00033CED" w:rsidP="00033CED">
      <w:pPr>
        <w:pStyle w:val="ListParagraph"/>
        <w:jc w:val="both"/>
        <w:rPr>
          <w:rFonts w:ascii="Garamond" w:hAnsi="Garamond" w:cs="Times New Roman"/>
          <w:szCs w:val="24"/>
        </w:rPr>
      </w:pPr>
    </w:p>
    <w:p w14:paraId="03C73697"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Identify any payments received under the Policy relating to the Event. </w:t>
      </w:r>
    </w:p>
    <w:p w14:paraId="0C85F21C" w14:textId="77777777" w:rsidR="00033CED" w:rsidRPr="0095279E" w:rsidRDefault="00033CED" w:rsidP="00033CED">
      <w:pPr>
        <w:pStyle w:val="ListParagraph"/>
        <w:tabs>
          <w:tab w:val="left" w:pos="8265"/>
        </w:tabs>
        <w:jc w:val="both"/>
        <w:rPr>
          <w:rFonts w:ascii="Garamond" w:hAnsi="Garamond" w:cs="Times New Roman"/>
          <w:szCs w:val="24"/>
        </w:rPr>
      </w:pPr>
      <w:r w:rsidRPr="0095279E">
        <w:rPr>
          <w:rFonts w:ascii="Garamond" w:hAnsi="Garamond" w:cs="Times New Roman"/>
          <w:szCs w:val="24"/>
        </w:rPr>
        <w:tab/>
      </w:r>
    </w:p>
    <w:p w14:paraId="09A5D8F1"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Identify the source and amount of any payments received after the Event from Other Insurance, or any other source, for all or any part of the Loss.</w:t>
      </w:r>
    </w:p>
    <w:p w14:paraId="3A8054F1" w14:textId="77777777" w:rsidR="00033CED" w:rsidRPr="0095279E" w:rsidRDefault="00033CED" w:rsidP="00033CED">
      <w:pPr>
        <w:pStyle w:val="ListParagraph"/>
        <w:jc w:val="both"/>
        <w:rPr>
          <w:rFonts w:ascii="Garamond" w:hAnsi="Garamond" w:cs="Times New Roman"/>
          <w:szCs w:val="24"/>
        </w:rPr>
      </w:pPr>
    </w:p>
    <w:p w14:paraId="68476EA6"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lastRenderedPageBreak/>
        <w:t>Identify any grant or other similar program that the Insured applied for after the Event, including a Small Business Administration loan, seeking payment for all or any part of the Loss.</w:t>
      </w:r>
    </w:p>
    <w:p w14:paraId="176CD2FD" w14:textId="77777777" w:rsidR="00033CED" w:rsidRPr="0095279E" w:rsidRDefault="00033CED" w:rsidP="00033CED">
      <w:pPr>
        <w:pStyle w:val="ListParagraph"/>
        <w:jc w:val="both"/>
        <w:rPr>
          <w:rFonts w:ascii="Garamond" w:hAnsi="Garamond" w:cs="Times New Roman"/>
          <w:szCs w:val="24"/>
        </w:rPr>
      </w:pPr>
    </w:p>
    <w:p w14:paraId="44E6F0FA"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Identify the public or other adjusters, estimators, inspectors, contractors, engineers, or other persons engaged by or on behalf of the Insured relating to the Claimed Loss.</w:t>
      </w:r>
    </w:p>
    <w:p w14:paraId="6AB78215" w14:textId="77777777" w:rsidR="00033CED" w:rsidRPr="0095279E" w:rsidRDefault="00033CED" w:rsidP="00033CED">
      <w:pPr>
        <w:pStyle w:val="ListParagraph"/>
        <w:jc w:val="both"/>
        <w:rPr>
          <w:rFonts w:ascii="Garamond" w:hAnsi="Garamond" w:cs="Times New Roman"/>
          <w:szCs w:val="24"/>
        </w:rPr>
      </w:pPr>
    </w:p>
    <w:p w14:paraId="1D06429D"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With respect to any Other Insurance, all policy numbers, the name of each insurer, and claim and docket numbers for any claims made for coverage by the Insured on the same Property at issue in this litigation. </w:t>
      </w:r>
    </w:p>
    <w:p w14:paraId="1436327E" w14:textId="77777777" w:rsidR="00033CED" w:rsidRPr="0095279E" w:rsidRDefault="00033CED" w:rsidP="00033CED">
      <w:pPr>
        <w:pStyle w:val="ListParagraph"/>
        <w:jc w:val="both"/>
        <w:rPr>
          <w:rFonts w:ascii="Garamond" w:hAnsi="Garamond" w:cs="Times New Roman"/>
          <w:szCs w:val="24"/>
        </w:rPr>
      </w:pPr>
    </w:p>
    <w:p w14:paraId="7E3BBAC0"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A general description, including the court and docket number, of any other lawsuits arising from the Event relating to the Property. </w:t>
      </w:r>
    </w:p>
    <w:p w14:paraId="547853AE" w14:textId="77777777" w:rsidR="00033CED" w:rsidRPr="0095279E" w:rsidRDefault="00033CED" w:rsidP="00033CED">
      <w:pPr>
        <w:pStyle w:val="ListParagraph"/>
        <w:ind w:left="1440"/>
        <w:jc w:val="both"/>
        <w:rPr>
          <w:rFonts w:ascii="Garamond" w:hAnsi="Garamond" w:cs="Times New Roman"/>
          <w:szCs w:val="24"/>
        </w:rPr>
      </w:pPr>
    </w:p>
    <w:p w14:paraId="272F24D6"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A general description of any known preexisting damage to the Property relating to the Claimed Loss.</w:t>
      </w:r>
    </w:p>
    <w:p w14:paraId="56A4EB6D" w14:textId="77777777" w:rsidR="00033CED" w:rsidRPr="0095279E" w:rsidRDefault="00033CED" w:rsidP="00033CED">
      <w:pPr>
        <w:pStyle w:val="ListParagraph"/>
        <w:ind w:left="1440"/>
        <w:jc w:val="both"/>
        <w:rPr>
          <w:rFonts w:ascii="Garamond" w:hAnsi="Garamond" w:cs="Times New Roman"/>
          <w:szCs w:val="24"/>
        </w:rPr>
      </w:pPr>
    </w:p>
    <w:p w14:paraId="0FE88B98"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A general description of any claims for property damage or lawsuits resulting from property damage in the past ten years relating to the Property. </w:t>
      </w:r>
    </w:p>
    <w:p w14:paraId="673FF546" w14:textId="77777777" w:rsidR="00033CED" w:rsidRPr="0095279E" w:rsidRDefault="00033CED" w:rsidP="00033CED">
      <w:pPr>
        <w:pStyle w:val="ListParagraph"/>
        <w:jc w:val="both"/>
        <w:rPr>
          <w:rFonts w:ascii="Garamond" w:hAnsi="Garamond" w:cs="Times New Roman"/>
          <w:szCs w:val="24"/>
        </w:rPr>
      </w:pPr>
    </w:p>
    <w:p w14:paraId="1BB15AF8"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Identify any sale, transfer, or foreclosure of the Property after the Event. </w:t>
      </w:r>
    </w:p>
    <w:p w14:paraId="7DFB9C14" w14:textId="77777777" w:rsidR="00033CED" w:rsidRPr="0095279E" w:rsidRDefault="00033CED" w:rsidP="00033CED">
      <w:pPr>
        <w:pStyle w:val="ListParagraph"/>
        <w:jc w:val="both"/>
        <w:rPr>
          <w:rFonts w:ascii="Garamond" w:hAnsi="Garamond" w:cs="Times New Roman"/>
          <w:szCs w:val="24"/>
        </w:rPr>
      </w:pPr>
    </w:p>
    <w:p w14:paraId="389FB01D" w14:textId="77777777" w:rsidR="00033CED" w:rsidRPr="0095279E" w:rsidRDefault="00033CED" w:rsidP="00033CED">
      <w:pPr>
        <w:pStyle w:val="ListParagraph"/>
        <w:numPr>
          <w:ilvl w:val="0"/>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Documents to be produced by the Insured:</w:t>
      </w:r>
    </w:p>
    <w:p w14:paraId="61342452" w14:textId="77777777" w:rsidR="00033CED" w:rsidRPr="0095279E" w:rsidRDefault="00033CED" w:rsidP="00033CED">
      <w:pPr>
        <w:pStyle w:val="ListParagraph"/>
        <w:jc w:val="both"/>
        <w:rPr>
          <w:rFonts w:ascii="Garamond" w:hAnsi="Garamond" w:cs="Times New Roman"/>
          <w:szCs w:val="24"/>
        </w:rPr>
      </w:pPr>
    </w:p>
    <w:p w14:paraId="28624B30"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Documents relating to the Claimed Loss, including: loss estimates; adjuster’s reports; engineering reports; contractor’s reports; estimates, bids, plans, or specifications regarding repair work (whether planned, in progress, or completed); photographs; videos; or other materials relating to the Claimed Loss, along with any receipts, invoices, and other records of actual costs to repair or replace the Claimed Loss.</w:t>
      </w:r>
    </w:p>
    <w:p w14:paraId="5DEB2B68" w14:textId="77777777" w:rsidR="00033CED" w:rsidRPr="0095279E" w:rsidRDefault="00033CED" w:rsidP="00033CED">
      <w:pPr>
        <w:pStyle w:val="ListParagraph"/>
        <w:ind w:left="1440"/>
        <w:jc w:val="both"/>
        <w:rPr>
          <w:rFonts w:ascii="Garamond" w:hAnsi="Garamond" w:cs="Times New Roman"/>
          <w:szCs w:val="24"/>
        </w:rPr>
      </w:pPr>
    </w:p>
    <w:p w14:paraId="21ED0CC0"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 Proofs of loss for the Claimed Loss.</w:t>
      </w:r>
    </w:p>
    <w:p w14:paraId="1E0EDEAB" w14:textId="77777777" w:rsidR="00033CED" w:rsidRPr="0095279E" w:rsidRDefault="00033CED" w:rsidP="00033CED">
      <w:pPr>
        <w:pStyle w:val="ListParagraph"/>
        <w:ind w:left="1440"/>
        <w:jc w:val="both"/>
        <w:rPr>
          <w:rFonts w:ascii="Garamond" w:hAnsi="Garamond" w:cs="Times New Roman"/>
          <w:szCs w:val="24"/>
        </w:rPr>
      </w:pPr>
    </w:p>
    <w:p w14:paraId="3B811373"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Documents relied on by the Insured in generating any proof of loss required or provided under the Policy. </w:t>
      </w:r>
    </w:p>
    <w:p w14:paraId="61D3E7A2" w14:textId="77777777" w:rsidR="00033CED" w:rsidRPr="0095279E" w:rsidRDefault="00033CED" w:rsidP="00033CED">
      <w:pPr>
        <w:pStyle w:val="ListParagraph"/>
        <w:jc w:val="both"/>
        <w:rPr>
          <w:rFonts w:ascii="Garamond" w:hAnsi="Garamond" w:cs="Times New Roman"/>
          <w:szCs w:val="24"/>
        </w:rPr>
      </w:pPr>
    </w:p>
    <w:p w14:paraId="196A2F49"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Written communications exchanged between the Insured and Insurer that refer or relate to Insured’s Claimed Loss, the Property, or damages, or otherwise relating to the Insured’s claim.</w:t>
      </w:r>
    </w:p>
    <w:p w14:paraId="19A4B98C" w14:textId="77777777" w:rsidR="00033CED" w:rsidRPr="0095279E" w:rsidRDefault="00033CED" w:rsidP="00033CED">
      <w:pPr>
        <w:pStyle w:val="ListParagraph"/>
        <w:jc w:val="both"/>
        <w:rPr>
          <w:rFonts w:ascii="Garamond" w:hAnsi="Garamond" w:cs="Times New Roman"/>
          <w:szCs w:val="24"/>
        </w:rPr>
      </w:pPr>
    </w:p>
    <w:p w14:paraId="5F6EE1E9"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Photographs and videos of the Property taken for the purpose of documenting the condition of the Property, including photographs and videos of the Loss.</w:t>
      </w:r>
    </w:p>
    <w:p w14:paraId="3BDD8E5F" w14:textId="77777777" w:rsidR="00033CED" w:rsidRPr="0095279E" w:rsidRDefault="00033CED" w:rsidP="00033CED">
      <w:pPr>
        <w:pStyle w:val="ListParagraph"/>
        <w:jc w:val="both"/>
        <w:rPr>
          <w:rFonts w:ascii="Garamond" w:hAnsi="Garamond" w:cs="Times New Roman"/>
          <w:szCs w:val="24"/>
        </w:rPr>
      </w:pPr>
    </w:p>
    <w:p w14:paraId="3DABAD7A"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Written communications, photographs, or estimates of damages sought from or paid by any other insurer related to the Event.</w:t>
      </w:r>
    </w:p>
    <w:p w14:paraId="7E2AE86C" w14:textId="77777777" w:rsidR="00033CED" w:rsidRPr="0095279E" w:rsidRDefault="00033CED" w:rsidP="00033CED">
      <w:pPr>
        <w:pStyle w:val="ListParagraph"/>
        <w:jc w:val="both"/>
        <w:rPr>
          <w:rFonts w:ascii="Garamond" w:hAnsi="Garamond" w:cs="Times New Roman"/>
          <w:szCs w:val="24"/>
        </w:rPr>
      </w:pPr>
    </w:p>
    <w:p w14:paraId="4F2385E6"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lastRenderedPageBreak/>
        <w:t>The insurance policy with respect to any Other Insurance, and the claim numbers for claims made to recover Loss to the Property relating to the Event.</w:t>
      </w:r>
    </w:p>
    <w:p w14:paraId="20D49C67" w14:textId="77777777" w:rsidR="00033CED" w:rsidRPr="0095279E" w:rsidRDefault="00033CED" w:rsidP="00033CED">
      <w:pPr>
        <w:pStyle w:val="ListParagraph"/>
        <w:jc w:val="both"/>
        <w:rPr>
          <w:rFonts w:ascii="Garamond" w:hAnsi="Garamond" w:cs="Times New Roman"/>
          <w:szCs w:val="24"/>
        </w:rPr>
      </w:pPr>
    </w:p>
    <w:p w14:paraId="1780D8B6"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Appraisals or surveys of the Property condition within five years before, or any time after, the Event.</w:t>
      </w:r>
    </w:p>
    <w:p w14:paraId="450687EC" w14:textId="77777777" w:rsidR="00033CED" w:rsidRPr="0095279E" w:rsidRDefault="00033CED" w:rsidP="00033CED">
      <w:pPr>
        <w:pStyle w:val="ListParagraph"/>
        <w:ind w:left="1440"/>
        <w:jc w:val="both"/>
        <w:rPr>
          <w:rFonts w:ascii="Garamond" w:hAnsi="Garamond" w:cs="Times New Roman"/>
          <w:szCs w:val="24"/>
        </w:rPr>
      </w:pPr>
    </w:p>
    <w:p w14:paraId="26993F5A"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If there has been an appraisal under the Policy, documents relating to the appraisal process.</w:t>
      </w:r>
    </w:p>
    <w:p w14:paraId="602038A2" w14:textId="77777777" w:rsidR="00033CED" w:rsidRPr="0095279E" w:rsidRDefault="00033CED" w:rsidP="00033CED">
      <w:pPr>
        <w:pStyle w:val="ListParagraph"/>
        <w:jc w:val="both"/>
        <w:rPr>
          <w:rFonts w:ascii="Garamond" w:hAnsi="Garamond" w:cs="Times New Roman"/>
          <w:b/>
          <w:szCs w:val="24"/>
        </w:rPr>
      </w:pPr>
    </w:p>
    <w:p w14:paraId="4F298FFE"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b/>
          <w:szCs w:val="24"/>
        </w:rPr>
        <w:t>For NFIP Claims</w:t>
      </w:r>
      <w:r w:rsidRPr="0095279E">
        <w:rPr>
          <w:rFonts w:ascii="Garamond" w:hAnsi="Garamond" w:cs="Times New Roman"/>
          <w:szCs w:val="24"/>
        </w:rPr>
        <w:t>, communications to and from FEMA, the Insurer, and the Insured relating to the Claimed Loss or the Property before the litigation was filed.</w:t>
      </w:r>
    </w:p>
    <w:p w14:paraId="0885E7C2" w14:textId="77777777" w:rsidR="00033CED" w:rsidRPr="0095279E" w:rsidRDefault="00033CED" w:rsidP="00033CED">
      <w:pPr>
        <w:pStyle w:val="ListParagraph"/>
        <w:jc w:val="both"/>
        <w:rPr>
          <w:rFonts w:ascii="Garamond" w:hAnsi="Garamond" w:cs="Times New Roman"/>
          <w:szCs w:val="24"/>
        </w:rPr>
      </w:pPr>
    </w:p>
    <w:p w14:paraId="1418A0D9"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b/>
          <w:szCs w:val="24"/>
        </w:rPr>
        <w:t>For NFIP Claims</w:t>
      </w:r>
      <w:r w:rsidRPr="0095279E">
        <w:rPr>
          <w:rFonts w:ascii="Garamond" w:hAnsi="Garamond" w:cs="Times New Roman"/>
          <w:szCs w:val="24"/>
        </w:rPr>
        <w:t>, documents relating to an administrative appeal under 44 C.F.R. § 62.20.</w:t>
      </w:r>
    </w:p>
    <w:p w14:paraId="0FDF4E1F" w14:textId="77777777" w:rsidR="00033CED" w:rsidRPr="0095279E" w:rsidRDefault="00033CED" w:rsidP="00033CED">
      <w:pPr>
        <w:pStyle w:val="ListParagraph"/>
        <w:rPr>
          <w:rFonts w:ascii="Garamond" w:hAnsi="Garamond" w:cs="Times New Roman"/>
          <w:szCs w:val="24"/>
        </w:rPr>
      </w:pPr>
    </w:p>
    <w:p w14:paraId="04C4B1F7" w14:textId="77777777" w:rsidR="00033CED" w:rsidRPr="0095279E" w:rsidRDefault="00033CED" w:rsidP="00033CED">
      <w:pPr>
        <w:pStyle w:val="ListParagraph"/>
        <w:numPr>
          <w:ilvl w:val="1"/>
          <w:numId w:val="45"/>
        </w:numPr>
        <w:suppressAutoHyphens w:val="0"/>
        <w:spacing w:after="160" w:line="259" w:lineRule="auto"/>
        <w:jc w:val="both"/>
        <w:rPr>
          <w:rFonts w:ascii="Garamond" w:hAnsi="Garamond" w:cs="Times New Roman"/>
          <w:szCs w:val="24"/>
        </w:rPr>
      </w:pPr>
      <w:r w:rsidRPr="0095279E">
        <w:rPr>
          <w:rFonts w:ascii="Garamond" w:hAnsi="Garamond" w:cs="Times New Roman"/>
          <w:szCs w:val="24"/>
        </w:rPr>
        <w:t>Any other document(s) on which the Insured relies to support the Claimed Loss.</w:t>
      </w:r>
    </w:p>
    <w:p w14:paraId="08EBF4C6" w14:textId="77777777" w:rsidR="00033CED" w:rsidRPr="0095279E" w:rsidRDefault="00033CED" w:rsidP="00033CED">
      <w:pPr>
        <w:pStyle w:val="ListParagraph"/>
        <w:jc w:val="both"/>
        <w:rPr>
          <w:rFonts w:ascii="Garamond" w:hAnsi="Garamond" w:cs="Times New Roman"/>
          <w:szCs w:val="24"/>
        </w:rPr>
      </w:pPr>
    </w:p>
    <w:p w14:paraId="5F1A1191" w14:textId="77777777" w:rsidR="00033CED" w:rsidRPr="0095279E" w:rsidRDefault="00033CED" w:rsidP="003614D6">
      <w:pPr>
        <w:spacing w:after="240"/>
        <w:rPr>
          <w:rFonts w:ascii="Garamond" w:hAnsi="Garamond" w:cs="Times New Roman"/>
          <w:b/>
          <w:szCs w:val="24"/>
        </w:rPr>
      </w:pPr>
      <w:r w:rsidRPr="0095279E">
        <w:rPr>
          <w:rFonts w:ascii="Garamond" w:hAnsi="Garamond" w:cs="Times New Roman"/>
          <w:b/>
          <w:szCs w:val="24"/>
        </w:rPr>
        <w:t>PART 3: INFORMATION AND DOCUMENTS TO BE PRODUCED BY THE INSURER.</w:t>
      </w:r>
    </w:p>
    <w:p w14:paraId="0620C604" w14:textId="77777777" w:rsidR="00033CED" w:rsidRPr="0095279E" w:rsidRDefault="00033CED" w:rsidP="00033CED">
      <w:pPr>
        <w:pStyle w:val="ListParagraph"/>
        <w:numPr>
          <w:ilvl w:val="0"/>
          <w:numId w:val="46"/>
        </w:numPr>
        <w:suppressAutoHyphens w:val="0"/>
        <w:spacing w:after="160" w:line="259" w:lineRule="auto"/>
        <w:jc w:val="both"/>
        <w:rPr>
          <w:rFonts w:ascii="Garamond" w:hAnsi="Garamond" w:cs="Times New Roman"/>
          <w:szCs w:val="24"/>
        </w:rPr>
      </w:pPr>
      <w:r w:rsidRPr="0095279E">
        <w:rPr>
          <w:rFonts w:ascii="Garamond" w:hAnsi="Garamond" w:cs="Times New Roman"/>
          <w:szCs w:val="24"/>
        </w:rPr>
        <w:t>Timing.</w:t>
      </w:r>
    </w:p>
    <w:p w14:paraId="32592EDE" w14:textId="77777777" w:rsidR="00033CED" w:rsidRPr="0095279E" w:rsidRDefault="00033CED" w:rsidP="00033CED">
      <w:pPr>
        <w:pStyle w:val="ListParagraph"/>
        <w:jc w:val="both"/>
        <w:rPr>
          <w:rFonts w:ascii="Garamond" w:hAnsi="Garamond" w:cs="Times New Roman"/>
          <w:szCs w:val="24"/>
        </w:rPr>
      </w:pPr>
    </w:p>
    <w:p w14:paraId="2267C2F5" w14:textId="77777777" w:rsidR="00033CED" w:rsidRPr="0095279E" w:rsidRDefault="00033CED" w:rsidP="00033CED">
      <w:pPr>
        <w:pStyle w:val="ListParagraph"/>
        <w:jc w:val="both"/>
        <w:rPr>
          <w:rFonts w:ascii="Garamond" w:hAnsi="Garamond" w:cs="Times New Roman"/>
          <w:szCs w:val="24"/>
        </w:rPr>
      </w:pPr>
      <w:r w:rsidRPr="0095279E">
        <w:rPr>
          <w:rFonts w:ascii="Garamond" w:hAnsi="Garamond" w:cs="Times New Roman"/>
          <w:szCs w:val="24"/>
        </w:rPr>
        <w:t>The Insurer’s Initial Discovery responses must be provided within 45 days after the Insurer has submitted a responsive pleading or motion, unless the court rules otherwise.</w:t>
      </w:r>
    </w:p>
    <w:p w14:paraId="01AEEF59" w14:textId="77777777" w:rsidR="00033CED" w:rsidRPr="0095279E" w:rsidRDefault="00033CED" w:rsidP="00033CED">
      <w:pPr>
        <w:pStyle w:val="ListParagraph"/>
        <w:jc w:val="both"/>
        <w:rPr>
          <w:rFonts w:ascii="Garamond" w:hAnsi="Garamond" w:cs="Times New Roman"/>
          <w:szCs w:val="24"/>
        </w:rPr>
      </w:pPr>
    </w:p>
    <w:p w14:paraId="2F20E19B" w14:textId="77777777" w:rsidR="00033CED" w:rsidRPr="0095279E" w:rsidRDefault="00033CED" w:rsidP="00033CED">
      <w:pPr>
        <w:pStyle w:val="ListParagraph"/>
        <w:numPr>
          <w:ilvl w:val="0"/>
          <w:numId w:val="46"/>
        </w:numPr>
        <w:suppressAutoHyphens w:val="0"/>
        <w:spacing w:after="160" w:line="259" w:lineRule="auto"/>
        <w:jc w:val="both"/>
        <w:rPr>
          <w:rFonts w:ascii="Garamond" w:hAnsi="Garamond" w:cs="Times New Roman"/>
          <w:szCs w:val="24"/>
        </w:rPr>
      </w:pPr>
      <w:r w:rsidRPr="0095279E">
        <w:rPr>
          <w:rFonts w:ascii="Garamond" w:hAnsi="Garamond" w:cs="Times New Roman"/>
          <w:szCs w:val="24"/>
        </w:rPr>
        <w:t>Information to be produced by the Insurer:</w:t>
      </w:r>
    </w:p>
    <w:p w14:paraId="1B7BBA99" w14:textId="77777777" w:rsidR="00033CED" w:rsidRPr="0095279E" w:rsidRDefault="00033CED" w:rsidP="00033CED">
      <w:pPr>
        <w:pStyle w:val="ListParagraph"/>
        <w:ind w:left="2160"/>
        <w:jc w:val="both"/>
        <w:rPr>
          <w:rFonts w:ascii="Garamond" w:hAnsi="Garamond" w:cs="Times New Roman"/>
          <w:szCs w:val="24"/>
        </w:rPr>
      </w:pPr>
    </w:p>
    <w:p w14:paraId="74B24E67"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bookmarkStart w:id="1" w:name="_Hlk528851817"/>
      <w:r w:rsidRPr="0095279E">
        <w:rPr>
          <w:rFonts w:ascii="Garamond" w:hAnsi="Garamond" w:cs="Times New Roman"/>
          <w:b/>
          <w:szCs w:val="24"/>
        </w:rPr>
        <w:t>If there is a dispute over coverage</w:t>
      </w:r>
      <w:r w:rsidRPr="0095279E">
        <w:rPr>
          <w:rFonts w:ascii="Garamond" w:hAnsi="Garamond" w:cs="Times New Roman"/>
          <w:szCs w:val="24"/>
        </w:rPr>
        <w:t>, in whole or in part, an explanation of the Insurer’s reason for the denial of coverage, including:</w:t>
      </w:r>
    </w:p>
    <w:p w14:paraId="7776C8EA"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Any exclusions or exceptions, or other coverage or legal defenses; </w:t>
      </w:r>
    </w:p>
    <w:p w14:paraId="2306B0D2"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The factual basis for any exclusion, limitation, exception, or condition-based dispute or defense;</w:t>
      </w:r>
    </w:p>
    <w:p w14:paraId="52BA2CD9"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Whether there is also a dispute as to the value or amount of the Claimed Loss; </w:t>
      </w:r>
    </w:p>
    <w:p w14:paraId="4B576263"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Any other basis on which coverage was denied. </w:t>
      </w:r>
    </w:p>
    <w:p w14:paraId="72665CD5" w14:textId="77777777" w:rsidR="00033CED" w:rsidRPr="0095279E" w:rsidRDefault="00033CED" w:rsidP="00033CED">
      <w:pPr>
        <w:pStyle w:val="ListParagraph"/>
        <w:ind w:left="1440"/>
        <w:jc w:val="both"/>
        <w:rPr>
          <w:rFonts w:ascii="Garamond" w:hAnsi="Garamond" w:cs="Times New Roman"/>
          <w:szCs w:val="24"/>
        </w:rPr>
      </w:pPr>
    </w:p>
    <w:bookmarkEnd w:id="1"/>
    <w:p w14:paraId="5C0454A8"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b/>
          <w:szCs w:val="24"/>
        </w:rPr>
        <w:t>If there is a dispute over all or part of the valuation</w:t>
      </w:r>
      <w:r w:rsidRPr="0095279E">
        <w:rPr>
          <w:rFonts w:ascii="Garamond" w:hAnsi="Garamond" w:cs="Times New Roman"/>
          <w:szCs w:val="24"/>
        </w:rPr>
        <w:t>, an explanation of the Insurer’s basis for disputing the value or amount of the Claimed Loss, including:</w:t>
      </w:r>
    </w:p>
    <w:p w14:paraId="2D30A5D9"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The Insurer’s understanding of the nature of the dispute;</w:t>
      </w:r>
    </w:p>
    <w:p w14:paraId="3E573020"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The amount the Insurer disputes and the basis for that dispute,</w:t>
      </w:r>
      <w:r w:rsidRPr="0095279E" w:rsidDel="006031CE">
        <w:rPr>
          <w:rFonts w:ascii="Garamond" w:hAnsi="Garamond" w:cs="Times New Roman"/>
          <w:szCs w:val="24"/>
        </w:rPr>
        <w:t xml:space="preserve"> </w:t>
      </w:r>
      <w:r w:rsidRPr="0095279E">
        <w:rPr>
          <w:rFonts w:ascii="Garamond" w:hAnsi="Garamond" w:cs="Times New Roman"/>
          <w:szCs w:val="24"/>
        </w:rPr>
        <w:t>including any applicable Policy provisions that the Insurer alleges or believes are relevant to the dispute; and</w:t>
      </w:r>
    </w:p>
    <w:p w14:paraId="31DE219B" w14:textId="77777777" w:rsidR="00033CED" w:rsidRPr="0095279E" w:rsidRDefault="00033CED" w:rsidP="00033CED">
      <w:pPr>
        <w:pStyle w:val="ListParagraph"/>
        <w:numPr>
          <w:ilvl w:val="2"/>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The amount the Insurer agrees to pay, if any, with respect to any undisputed part of the Claimed Loss.</w:t>
      </w:r>
    </w:p>
    <w:p w14:paraId="31BBF2F4" w14:textId="77777777" w:rsidR="00033CED" w:rsidRPr="0095279E" w:rsidRDefault="00033CED" w:rsidP="00033CED">
      <w:pPr>
        <w:pStyle w:val="ListParagraph"/>
        <w:ind w:left="2160"/>
        <w:jc w:val="both"/>
        <w:rPr>
          <w:rFonts w:ascii="Garamond" w:hAnsi="Garamond" w:cs="Times New Roman"/>
          <w:szCs w:val="24"/>
        </w:rPr>
      </w:pPr>
    </w:p>
    <w:p w14:paraId="12644499"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lastRenderedPageBreak/>
        <w:t>Any Policy terms or conditions that the Insurer alleges the Insured failed to comply with, including conditions precedent or other terms.</w:t>
      </w:r>
    </w:p>
    <w:p w14:paraId="2BA85FC6" w14:textId="77777777" w:rsidR="00033CED" w:rsidRPr="0095279E" w:rsidRDefault="00033CED" w:rsidP="00033CED">
      <w:pPr>
        <w:pStyle w:val="ListParagraph"/>
        <w:ind w:left="1440"/>
        <w:jc w:val="both"/>
        <w:rPr>
          <w:rFonts w:ascii="Garamond" w:hAnsi="Garamond" w:cs="Times New Roman"/>
          <w:szCs w:val="24"/>
        </w:rPr>
      </w:pPr>
    </w:p>
    <w:p w14:paraId="756EFFA0"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Any payments previously made under the Policy relating to the Event.</w:t>
      </w:r>
    </w:p>
    <w:p w14:paraId="3E518F04" w14:textId="77777777" w:rsidR="00033CED" w:rsidRPr="0095279E" w:rsidRDefault="00033CED" w:rsidP="00033CED">
      <w:pPr>
        <w:pStyle w:val="ListParagraph"/>
        <w:jc w:val="both"/>
        <w:rPr>
          <w:rFonts w:ascii="Garamond" w:hAnsi="Garamond" w:cs="Times New Roman"/>
          <w:szCs w:val="24"/>
        </w:rPr>
      </w:pPr>
    </w:p>
    <w:p w14:paraId="59E869E3"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A general description of any other basis for nonpayment of the Claimed Loss, in whole or in part.</w:t>
      </w:r>
    </w:p>
    <w:p w14:paraId="443316B6" w14:textId="77777777" w:rsidR="00033CED" w:rsidRPr="0095279E" w:rsidRDefault="00033CED" w:rsidP="00033CED">
      <w:pPr>
        <w:pStyle w:val="ListParagraph"/>
        <w:jc w:val="both"/>
        <w:rPr>
          <w:rFonts w:ascii="Garamond" w:hAnsi="Garamond" w:cs="Times New Roman"/>
          <w:szCs w:val="24"/>
        </w:rPr>
      </w:pPr>
    </w:p>
    <w:p w14:paraId="76FB1782"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Any other Event-related lawsuits filed for the Property or the Insured.</w:t>
      </w:r>
    </w:p>
    <w:p w14:paraId="19C1DCCD" w14:textId="77777777" w:rsidR="00033CED" w:rsidRPr="0095279E" w:rsidRDefault="00033CED" w:rsidP="00033CED">
      <w:pPr>
        <w:pStyle w:val="ListParagraph"/>
        <w:jc w:val="both"/>
        <w:rPr>
          <w:rFonts w:ascii="Garamond" w:hAnsi="Garamond" w:cs="Times New Roman"/>
          <w:szCs w:val="24"/>
        </w:rPr>
      </w:pPr>
    </w:p>
    <w:p w14:paraId="3D4060A4"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Identify the adjuster(s) who handled the claim.</w:t>
      </w:r>
    </w:p>
    <w:p w14:paraId="69C847F2" w14:textId="77777777" w:rsidR="00033CED" w:rsidRPr="0095279E" w:rsidRDefault="00033CED" w:rsidP="00033CED">
      <w:pPr>
        <w:pStyle w:val="ListParagraph"/>
        <w:jc w:val="both"/>
        <w:rPr>
          <w:rFonts w:ascii="Garamond" w:hAnsi="Garamond" w:cs="Times New Roman"/>
          <w:szCs w:val="24"/>
        </w:rPr>
      </w:pPr>
    </w:p>
    <w:p w14:paraId="437CFCFC"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Identify the individual(s) who recommended, made, approved, or rejected the claim decision.</w:t>
      </w:r>
    </w:p>
    <w:p w14:paraId="2D0222DE" w14:textId="77777777" w:rsidR="00033CED" w:rsidRPr="0095279E" w:rsidRDefault="00033CED" w:rsidP="00033CED">
      <w:pPr>
        <w:pStyle w:val="ListParagraph"/>
        <w:ind w:left="1440"/>
        <w:jc w:val="both"/>
        <w:rPr>
          <w:rFonts w:ascii="Garamond" w:hAnsi="Garamond" w:cs="Times New Roman"/>
          <w:szCs w:val="24"/>
        </w:rPr>
      </w:pPr>
    </w:p>
    <w:p w14:paraId="460077E3"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Identify the estimators, inspectors, contractors, engineers, or other persons who participated in the claims process or on whom the Insurer relied in making its claim decision.</w:t>
      </w:r>
    </w:p>
    <w:p w14:paraId="1B04261F" w14:textId="77777777" w:rsidR="00033CED" w:rsidRPr="0095279E" w:rsidRDefault="00033CED" w:rsidP="00033CED">
      <w:pPr>
        <w:pStyle w:val="ListParagraph"/>
        <w:jc w:val="both"/>
        <w:rPr>
          <w:rFonts w:ascii="Garamond" w:hAnsi="Garamond" w:cs="Times New Roman"/>
          <w:szCs w:val="24"/>
        </w:rPr>
      </w:pPr>
    </w:p>
    <w:p w14:paraId="093720E6" w14:textId="77777777" w:rsidR="00033CED" w:rsidRPr="0095279E" w:rsidRDefault="00033CED" w:rsidP="00033CED">
      <w:pPr>
        <w:pStyle w:val="ListParagraph"/>
        <w:numPr>
          <w:ilvl w:val="1"/>
          <w:numId w:val="48"/>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If preexisting damage is at issue in the litigation, a general description of any prior claims in the past ten years for the Property. </w:t>
      </w:r>
    </w:p>
    <w:p w14:paraId="22F5BC6C" w14:textId="77777777" w:rsidR="00033CED" w:rsidRPr="0095279E" w:rsidRDefault="00033CED" w:rsidP="00033CED">
      <w:pPr>
        <w:pStyle w:val="ListParagraph"/>
        <w:jc w:val="both"/>
        <w:rPr>
          <w:rFonts w:ascii="Garamond" w:hAnsi="Garamond" w:cs="Times New Roman"/>
          <w:szCs w:val="24"/>
        </w:rPr>
      </w:pPr>
    </w:p>
    <w:p w14:paraId="484A3CCC" w14:textId="77777777" w:rsidR="00033CED" w:rsidRPr="0095279E" w:rsidRDefault="00033CED" w:rsidP="00033CED">
      <w:pPr>
        <w:pStyle w:val="ListParagraph"/>
        <w:numPr>
          <w:ilvl w:val="0"/>
          <w:numId w:val="46"/>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Documents to be produced by the Insurer: </w:t>
      </w:r>
    </w:p>
    <w:p w14:paraId="630B3579" w14:textId="77777777" w:rsidR="00033CED" w:rsidRPr="0095279E" w:rsidRDefault="00033CED" w:rsidP="00033CED">
      <w:pPr>
        <w:pStyle w:val="ListParagraph"/>
        <w:jc w:val="both"/>
        <w:rPr>
          <w:rFonts w:ascii="Garamond" w:hAnsi="Garamond" w:cs="Times New Roman"/>
          <w:szCs w:val="24"/>
        </w:rPr>
      </w:pPr>
    </w:p>
    <w:p w14:paraId="400F5B38"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The claim file maintained by the Insurer. </w:t>
      </w:r>
    </w:p>
    <w:p w14:paraId="282B3B47" w14:textId="77777777" w:rsidR="00033CED" w:rsidRPr="0095279E" w:rsidRDefault="00033CED" w:rsidP="00033CED">
      <w:pPr>
        <w:pStyle w:val="ListParagraph"/>
        <w:ind w:left="1440"/>
        <w:jc w:val="both"/>
        <w:rPr>
          <w:rFonts w:ascii="Garamond" w:hAnsi="Garamond" w:cs="Times New Roman"/>
          <w:szCs w:val="24"/>
        </w:rPr>
      </w:pPr>
    </w:p>
    <w:p w14:paraId="1D8DD4A8"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The complete Policy in effect at the time of the Event.</w:t>
      </w:r>
    </w:p>
    <w:p w14:paraId="6523FDE8" w14:textId="77777777" w:rsidR="00033CED" w:rsidRPr="0095279E" w:rsidRDefault="00033CED" w:rsidP="00033CED">
      <w:pPr>
        <w:pStyle w:val="ListParagraph"/>
        <w:jc w:val="both"/>
        <w:rPr>
          <w:rFonts w:ascii="Garamond" w:hAnsi="Garamond" w:cs="Times New Roman"/>
          <w:szCs w:val="24"/>
        </w:rPr>
      </w:pPr>
    </w:p>
    <w:p w14:paraId="30D0950F"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Assessments of the Claimed Loss, including: loss reports, expert reports that contain any description or analysis of the scope of loss or any defenses under the Policy, damage assessments, adjuster’s reports, engineering reports, contractor’s reports, and estimates of repair or replacement.</w:t>
      </w:r>
    </w:p>
    <w:p w14:paraId="4CF329E1" w14:textId="77777777" w:rsidR="00033CED" w:rsidRPr="0095279E" w:rsidRDefault="00033CED" w:rsidP="00033CED">
      <w:pPr>
        <w:pStyle w:val="ListParagraph"/>
        <w:jc w:val="both"/>
        <w:rPr>
          <w:rFonts w:ascii="Garamond" w:hAnsi="Garamond" w:cs="Times New Roman"/>
          <w:szCs w:val="24"/>
        </w:rPr>
      </w:pPr>
    </w:p>
    <w:p w14:paraId="279A76E1"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Photographs and videos of the Property taken for the purpose of documenting the condition of the Property, including photographs and videos of the Claimed Loss.</w:t>
      </w:r>
    </w:p>
    <w:p w14:paraId="6BCF5CEB" w14:textId="77777777" w:rsidR="00033CED" w:rsidRPr="0095279E" w:rsidRDefault="00033CED" w:rsidP="00033CED">
      <w:pPr>
        <w:pStyle w:val="ListParagraph"/>
        <w:jc w:val="both"/>
        <w:rPr>
          <w:rFonts w:ascii="Garamond" w:hAnsi="Garamond" w:cs="Times New Roman"/>
          <w:szCs w:val="24"/>
        </w:rPr>
      </w:pPr>
    </w:p>
    <w:p w14:paraId="0D2C92A5"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Any other evaluations of the Claimed Loss.</w:t>
      </w:r>
    </w:p>
    <w:p w14:paraId="02026D62" w14:textId="77777777" w:rsidR="00033CED" w:rsidRPr="0095279E" w:rsidRDefault="00033CED" w:rsidP="00033CED">
      <w:pPr>
        <w:pStyle w:val="ListParagraph"/>
        <w:jc w:val="both"/>
        <w:rPr>
          <w:rFonts w:ascii="Garamond" w:hAnsi="Garamond" w:cs="Times New Roman"/>
          <w:szCs w:val="24"/>
        </w:rPr>
      </w:pPr>
    </w:p>
    <w:p w14:paraId="322AE6E0"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Documents containing recordings, transcripts, or notes of statements, conversations, or communications by or between the Insurer and the Insured relating to the Event. </w:t>
      </w:r>
    </w:p>
    <w:p w14:paraId="32E7E18A" w14:textId="77777777" w:rsidR="00033CED" w:rsidRPr="0095279E" w:rsidRDefault="00033CED" w:rsidP="00033CED">
      <w:pPr>
        <w:pStyle w:val="ListParagraph"/>
        <w:jc w:val="both"/>
        <w:rPr>
          <w:rFonts w:ascii="Garamond" w:hAnsi="Garamond" w:cs="Times New Roman"/>
          <w:szCs w:val="24"/>
        </w:rPr>
      </w:pPr>
    </w:p>
    <w:p w14:paraId="04C44487"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Any claim log, journal, or diary maintained by the Insurer relating to the Claimed Loss.</w:t>
      </w:r>
      <w:r w:rsidRPr="0095279E" w:rsidDel="001918DE">
        <w:rPr>
          <w:rFonts w:ascii="Garamond" w:hAnsi="Garamond" w:cs="Times New Roman"/>
          <w:szCs w:val="24"/>
        </w:rPr>
        <w:t xml:space="preserve"> </w:t>
      </w:r>
    </w:p>
    <w:p w14:paraId="788596E7" w14:textId="77777777" w:rsidR="00033CED" w:rsidRPr="0095279E" w:rsidRDefault="00033CED" w:rsidP="00033CED">
      <w:pPr>
        <w:pStyle w:val="ListParagraph"/>
        <w:jc w:val="both"/>
        <w:rPr>
          <w:rFonts w:ascii="Garamond" w:hAnsi="Garamond" w:cs="Times New Roman"/>
          <w:szCs w:val="24"/>
        </w:rPr>
      </w:pPr>
    </w:p>
    <w:p w14:paraId="37FB0E09"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The complete underwriting file maintained by the Insurer relating to the Property, its condition, or coverage. </w:t>
      </w:r>
    </w:p>
    <w:p w14:paraId="35563B53" w14:textId="77777777" w:rsidR="00033CED" w:rsidRPr="0095279E" w:rsidRDefault="00033CED" w:rsidP="00033CED">
      <w:pPr>
        <w:pStyle w:val="ListParagraph"/>
        <w:ind w:left="1440"/>
        <w:jc w:val="both"/>
        <w:rPr>
          <w:rFonts w:ascii="Garamond" w:hAnsi="Garamond" w:cs="Times New Roman"/>
          <w:szCs w:val="24"/>
        </w:rPr>
      </w:pPr>
    </w:p>
    <w:p w14:paraId="482EA0A4"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Proofs of loss for the Claimed Loss. </w:t>
      </w:r>
    </w:p>
    <w:p w14:paraId="3FD583FA" w14:textId="77777777" w:rsidR="00033CED" w:rsidRPr="0095279E" w:rsidRDefault="00033CED" w:rsidP="00033CED">
      <w:pPr>
        <w:pStyle w:val="ListParagraph"/>
        <w:jc w:val="both"/>
        <w:rPr>
          <w:rFonts w:ascii="Garamond" w:hAnsi="Garamond" w:cs="Times New Roman"/>
          <w:szCs w:val="24"/>
        </w:rPr>
      </w:pPr>
    </w:p>
    <w:p w14:paraId="7D34E3D6"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If there has been an appraisal under the Policy documents relating to the appraisal process.</w:t>
      </w:r>
    </w:p>
    <w:p w14:paraId="711576A9" w14:textId="77777777" w:rsidR="00033CED" w:rsidRPr="0095279E" w:rsidRDefault="00033CED" w:rsidP="00033CED">
      <w:pPr>
        <w:pStyle w:val="ListParagraph"/>
        <w:jc w:val="both"/>
        <w:rPr>
          <w:rFonts w:ascii="Garamond" w:hAnsi="Garamond" w:cs="Times New Roman"/>
          <w:szCs w:val="24"/>
        </w:rPr>
      </w:pPr>
    </w:p>
    <w:p w14:paraId="5F761D37"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b/>
          <w:szCs w:val="24"/>
        </w:rPr>
        <w:t>For non-NFIP Claims</w:t>
      </w:r>
      <w:r w:rsidRPr="0095279E">
        <w:rPr>
          <w:rFonts w:ascii="Garamond" w:hAnsi="Garamond" w:cs="Times New Roman"/>
          <w:szCs w:val="24"/>
        </w:rPr>
        <w:t>, written communications exchanged between the Insured and Insurer that refer or relate to Insured’s Claimed Loss, Property, or damages, or otherwise relating to the Insured’s claim.</w:t>
      </w:r>
    </w:p>
    <w:p w14:paraId="514BAF81" w14:textId="77777777" w:rsidR="00033CED" w:rsidRPr="0095279E" w:rsidRDefault="00033CED" w:rsidP="00033CED">
      <w:pPr>
        <w:pStyle w:val="ListParagraph"/>
        <w:jc w:val="both"/>
        <w:rPr>
          <w:rFonts w:ascii="Garamond" w:hAnsi="Garamond" w:cs="Times New Roman"/>
          <w:szCs w:val="24"/>
        </w:rPr>
      </w:pPr>
    </w:p>
    <w:p w14:paraId="5F98D09D"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b/>
          <w:szCs w:val="24"/>
        </w:rPr>
        <w:t>For NFIP Write Your Own Claims</w:t>
      </w:r>
      <w:r w:rsidRPr="0095279E">
        <w:rPr>
          <w:rFonts w:ascii="Garamond" w:hAnsi="Garamond" w:cs="Times New Roman"/>
          <w:szCs w:val="24"/>
        </w:rPr>
        <w:t>, communications to and from FEMA, the Insurer, and the Insured relating to the Claimed Loss or the Property before the litigation was filed.</w:t>
      </w:r>
    </w:p>
    <w:p w14:paraId="0487EE55" w14:textId="77777777" w:rsidR="00033CED" w:rsidRPr="0095279E" w:rsidRDefault="00033CED" w:rsidP="00033CED">
      <w:pPr>
        <w:pStyle w:val="ListParagraph"/>
        <w:jc w:val="both"/>
        <w:rPr>
          <w:rFonts w:ascii="Garamond" w:hAnsi="Garamond" w:cs="Times New Roman"/>
          <w:szCs w:val="24"/>
          <w:u w:val="single"/>
        </w:rPr>
      </w:pPr>
    </w:p>
    <w:p w14:paraId="6DCED771"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b/>
          <w:szCs w:val="24"/>
        </w:rPr>
        <w:t>For NFIP Direct Claims</w:t>
      </w:r>
      <w:r w:rsidRPr="0095279E">
        <w:rPr>
          <w:rFonts w:ascii="Garamond" w:hAnsi="Garamond" w:cs="Times New Roman"/>
          <w:szCs w:val="24"/>
        </w:rPr>
        <w:t>, written communications exchanged between the Insured and FEMA claims-handling personnel referring to the Insured’s Claimed Loss, Property, or damages, or otherwise relating to the Insured’s claim.</w:t>
      </w:r>
    </w:p>
    <w:p w14:paraId="332BFC78" w14:textId="77777777" w:rsidR="00033CED" w:rsidRPr="0095279E" w:rsidRDefault="00033CED" w:rsidP="00033CED">
      <w:pPr>
        <w:pStyle w:val="ListParagraph"/>
        <w:jc w:val="both"/>
        <w:rPr>
          <w:rFonts w:ascii="Garamond" w:hAnsi="Garamond" w:cs="Times New Roman"/>
          <w:szCs w:val="24"/>
          <w:u w:val="single"/>
        </w:rPr>
      </w:pPr>
    </w:p>
    <w:p w14:paraId="39814928" w14:textId="77777777" w:rsidR="00033CED" w:rsidRPr="0095279E" w:rsidRDefault="00033CED" w:rsidP="00033CED">
      <w:pPr>
        <w:pStyle w:val="ListParagraph"/>
        <w:numPr>
          <w:ilvl w:val="0"/>
          <w:numId w:val="49"/>
        </w:numPr>
        <w:suppressAutoHyphens w:val="0"/>
        <w:spacing w:after="120" w:line="259" w:lineRule="auto"/>
        <w:jc w:val="both"/>
        <w:rPr>
          <w:rFonts w:ascii="Garamond" w:hAnsi="Garamond" w:cs="Times New Roman"/>
          <w:szCs w:val="24"/>
        </w:rPr>
      </w:pPr>
      <w:r w:rsidRPr="0095279E">
        <w:rPr>
          <w:rFonts w:ascii="Garamond" w:hAnsi="Garamond" w:cs="Times New Roman"/>
          <w:b/>
          <w:szCs w:val="24"/>
        </w:rPr>
        <w:t>For all NFIP Claims</w:t>
      </w:r>
      <w:r w:rsidRPr="0095279E">
        <w:rPr>
          <w:rFonts w:ascii="Garamond" w:hAnsi="Garamond" w:cs="Times New Roman"/>
          <w:szCs w:val="24"/>
        </w:rPr>
        <w:t>, documents relating to the administrative appeal under 44 C.F.R. § 62.20.</w:t>
      </w:r>
    </w:p>
    <w:p w14:paraId="2FE05AE6" w14:textId="77777777" w:rsidR="00033CED" w:rsidRPr="0095279E" w:rsidRDefault="00033CED" w:rsidP="00033CED">
      <w:pPr>
        <w:pStyle w:val="ListParagraph"/>
        <w:rPr>
          <w:rFonts w:ascii="Garamond" w:hAnsi="Garamond" w:cs="Times New Roman"/>
          <w:szCs w:val="24"/>
        </w:rPr>
      </w:pPr>
    </w:p>
    <w:p w14:paraId="4D0BFB73" w14:textId="77777777" w:rsidR="00033CED" w:rsidRPr="0095279E" w:rsidRDefault="00033CED" w:rsidP="00033CED">
      <w:pPr>
        <w:pStyle w:val="ListParagraph"/>
        <w:numPr>
          <w:ilvl w:val="0"/>
          <w:numId w:val="49"/>
        </w:numPr>
        <w:suppressAutoHyphens w:val="0"/>
        <w:spacing w:after="160" w:line="259" w:lineRule="auto"/>
        <w:jc w:val="both"/>
        <w:rPr>
          <w:rFonts w:ascii="Garamond" w:hAnsi="Garamond" w:cs="Times New Roman"/>
          <w:szCs w:val="24"/>
        </w:rPr>
      </w:pPr>
      <w:r w:rsidRPr="0095279E">
        <w:rPr>
          <w:rFonts w:ascii="Garamond" w:hAnsi="Garamond" w:cs="Times New Roman"/>
          <w:szCs w:val="24"/>
        </w:rPr>
        <w:t xml:space="preserve">Any other document(s) on which the Insurer relies to support its defenses. </w:t>
      </w:r>
    </w:p>
    <w:p w14:paraId="5FBA5912" w14:textId="77777777" w:rsidR="00033CED" w:rsidRPr="0095279E" w:rsidRDefault="00033CED" w:rsidP="00033CED">
      <w:pPr>
        <w:pStyle w:val="ListParagraph"/>
        <w:rPr>
          <w:rFonts w:ascii="Garamond" w:hAnsi="Garamond" w:cs="Times New Roman"/>
          <w:szCs w:val="24"/>
        </w:rPr>
      </w:pPr>
    </w:p>
    <w:p w14:paraId="0AF7EFC5" w14:textId="77777777" w:rsidR="00033CED" w:rsidRPr="0095279E" w:rsidRDefault="00033CED" w:rsidP="00033CED">
      <w:pPr>
        <w:rPr>
          <w:rFonts w:ascii="Garamond" w:hAnsi="Garamond" w:cs="Times New Roman"/>
          <w:b/>
          <w:szCs w:val="24"/>
        </w:rPr>
      </w:pPr>
      <w:r w:rsidRPr="0095279E">
        <w:rPr>
          <w:rFonts w:ascii="Garamond" w:hAnsi="Garamond" w:cs="Times New Roman"/>
          <w:b/>
          <w:szCs w:val="24"/>
        </w:rPr>
        <w:br w:type="page"/>
      </w:r>
    </w:p>
    <w:p w14:paraId="64B5FF14" w14:textId="77777777" w:rsidR="006A3AEA" w:rsidRPr="00000174" w:rsidRDefault="006A3AEA" w:rsidP="006A3AEA">
      <w:pPr>
        <w:pStyle w:val="Normal0"/>
        <w:jc w:val="center"/>
        <w:rPr>
          <w:rFonts w:ascii="Garamond" w:hAnsi="Garamond"/>
          <w:smallCaps/>
          <w:sz w:val="26"/>
          <w:szCs w:val="26"/>
        </w:rPr>
      </w:pPr>
      <w:r w:rsidRPr="00000174">
        <w:rPr>
          <w:rFonts w:ascii="Garamond" w:hAnsi="Garamond"/>
          <w:b/>
          <w:bCs/>
          <w:smallCaps/>
          <w:sz w:val="26"/>
          <w:szCs w:val="26"/>
        </w:rPr>
        <w:lastRenderedPageBreak/>
        <w:t>United States District Court</w:t>
      </w:r>
    </w:p>
    <w:p w14:paraId="35078A0B" w14:textId="77777777" w:rsidR="006A3AEA" w:rsidRPr="00000174" w:rsidRDefault="006A3AEA" w:rsidP="006A3AEA">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7D47916C" w14:textId="77777777" w:rsidR="006A3AEA" w:rsidRPr="00A13973" w:rsidRDefault="006A3AEA" w:rsidP="006A3AEA">
      <w:pPr>
        <w:pStyle w:val="Normal0"/>
        <w:jc w:val="center"/>
        <w:rPr>
          <w:rFonts w:ascii="Garamond" w:hAnsi="Garamond"/>
          <w:b/>
          <w:bCs/>
          <w:sz w:val="26"/>
          <w:szCs w:val="26"/>
        </w:rPr>
      </w:pPr>
      <w:r w:rsidRPr="00000174">
        <w:rPr>
          <w:rFonts w:ascii="Garamond" w:hAnsi="Garamond"/>
          <w:b/>
          <w:bCs/>
          <w:smallCaps/>
          <w:sz w:val="26"/>
          <w:szCs w:val="26"/>
        </w:rPr>
        <w:t>Houston Division</w:t>
      </w:r>
    </w:p>
    <w:p w14:paraId="3DA2DCBD" w14:textId="77777777" w:rsidR="006A3AEA" w:rsidRPr="00A13973" w:rsidRDefault="006A3AEA" w:rsidP="006A3AEA">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2970"/>
        <w:gridCol w:w="270"/>
        <w:gridCol w:w="3240"/>
      </w:tblGrid>
      <w:tr w:rsidR="006A3AEA" w14:paraId="153AEFCE" w14:textId="77777777" w:rsidTr="00933120">
        <w:trPr>
          <w:trHeight w:val="1127"/>
          <w:jc w:val="center"/>
        </w:trPr>
        <w:tc>
          <w:tcPr>
            <w:tcW w:w="2970" w:type="dxa"/>
          </w:tcPr>
          <w:p w14:paraId="2BFB05EB" w14:textId="77777777" w:rsidR="006A3AEA" w:rsidRPr="00A13973" w:rsidRDefault="002678DF" w:rsidP="00933120">
            <w:pPr>
              <w:pStyle w:val="Normal0"/>
              <w:rPr>
                <w:rFonts w:ascii="Garamond" w:hAnsi="Garamond"/>
                <w:sz w:val="26"/>
                <w:szCs w:val="26"/>
              </w:rPr>
            </w:pPr>
            <w:r>
              <w:rPr>
                <w:rFonts w:ascii="Garamond" w:hAnsi="Garamond"/>
                <w:sz w:val="26"/>
                <w:szCs w:val="26"/>
              </w:rPr>
              <w:t>____________________</w:t>
            </w:r>
            <w:r w:rsidR="006A3AEA">
              <w:rPr>
                <w:rFonts w:ascii="Garamond" w:hAnsi="Garamond"/>
                <w:sz w:val="26"/>
                <w:szCs w:val="26"/>
              </w:rPr>
              <w:t>,</w:t>
            </w:r>
          </w:p>
          <w:p w14:paraId="581ED83E"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Plaintiff,</w:t>
            </w:r>
          </w:p>
          <w:p w14:paraId="325AB47E" w14:textId="77777777" w:rsidR="006A3AEA" w:rsidRPr="00A13973" w:rsidRDefault="006A3AEA" w:rsidP="00933120">
            <w:pPr>
              <w:pStyle w:val="Normal0"/>
              <w:rPr>
                <w:rFonts w:ascii="Garamond" w:hAnsi="Garamond"/>
                <w:sz w:val="26"/>
                <w:szCs w:val="26"/>
              </w:rPr>
            </w:pPr>
          </w:p>
          <w:p w14:paraId="5CCB03D0" w14:textId="77777777" w:rsidR="006A3AEA" w:rsidRPr="00A13973" w:rsidRDefault="006A3AEA" w:rsidP="00933120">
            <w:pPr>
              <w:pStyle w:val="Normal0"/>
              <w:rPr>
                <w:rFonts w:ascii="Garamond" w:hAnsi="Garamond"/>
                <w:sz w:val="26"/>
                <w:szCs w:val="26"/>
              </w:rPr>
            </w:pPr>
          </w:p>
          <w:p w14:paraId="735E2BAF"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ab/>
              <w:t xml:space="preserve">vs. </w:t>
            </w:r>
          </w:p>
          <w:p w14:paraId="7EBED2B4" w14:textId="77777777" w:rsidR="006A3AEA" w:rsidRPr="00A13973" w:rsidRDefault="006A3AEA" w:rsidP="00933120">
            <w:pPr>
              <w:pStyle w:val="Normal0"/>
              <w:rPr>
                <w:rFonts w:ascii="Garamond" w:hAnsi="Garamond"/>
                <w:sz w:val="26"/>
                <w:szCs w:val="26"/>
              </w:rPr>
            </w:pPr>
          </w:p>
          <w:p w14:paraId="79A64696" w14:textId="77777777" w:rsidR="006A3AEA" w:rsidRPr="00A13973" w:rsidRDefault="006A3AEA" w:rsidP="00933120">
            <w:pPr>
              <w:pStyle w:val="Normal0"/>
              <w:rPr>
                <w:rFonts w:ascii="Garamond" w:hAnsi="Garamond"/>
                <w:sz w:val="26"/>
                <w:szCs w:val="26"/>
              </w:rPr>
            </w:pPr>
          </w:p>
          <w:p w14:paraId="7AEEEACA" w14:textId="77777777" w:rsidR="006A3AEA" w:rsidRPr="00A13973" w:rsidRDefault="002678DF" w:rsidP="00933120">
            <w:pPr>
              <w:pStyle w:val="Normal0"/>
              <w:rPr>
                <w:rFonts w:ascii="Garamond" w:hAnsi="Garamond"/>
                <w:sz w:val="26"/>
                <w:szCs w:val="26"/>
              </w:rPr>
            </w:pPr>
            <w:r>
              <w:rPr>
                <w:rFonts w:ascii="Garamond" w:hAnsi="Garamond"/>
                <w:sz w:val="26"/>
                <w:szCs w:val="26"/>
              </w:rPr>
              <w:t>____________________</w:t>
            </w:r>
            <w:bookmarkStart w:id="2" w:name="_GoBack"/>
            <w:bookmarkEnd w:id="2"/>
            <w:r w:rsidR="006A3AEA">
              <w:rPr>
                <w:rFonts w:ascii="Garamond" w:hAnsi="Garamond"/>
                <w:sz w:val="26"/>
                <w:szCs w:val="26"/>
              </w:rPr>
              <w:t>,</w:t>
            </w:r>
          </w:p>
          <w:p w14:paraId="3AB242CA"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63B91F84"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4FFAE684"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676A2E71"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6F8492BE"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4BFE803A"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7D8A1EFD"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36D3BBA8"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73D2FDA9"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p w14:paraId="005A303D" w14:textId="77777777" w:rsidR="006A3AEA" w:rsidRPr="00A13973" w:rsidRDefault="006A3AEA" w:rsidP="00933120">
            <w:pPr>
              <w:pStyle w:val="Normal0"/>
              <w:rPr>
                <w:rFonts w:ascii="Garamond" w:hAnsi="Garamond"/>
                <w:sz w:val="26"/>
                <w:szCs w:val="26"/>
              </w:rPr>
            </w:pPr>
            <w:r w:rsidRPr="00A13973">
              <w:rPr>
                <w:rFonts w:ascii="Garamond" w:hAnsi="Garamond"/>
                <w:sz w:val="26"/>
                <w:szCs w:val="26"/>
              </w:rPr>
              <w:t>§</w:t>
            </w:r>
          </w:p>
        </w:tc>
        <w:tc>
          <w:tcPr>
            <w:tcW w:w="3240" w:type="dxa"/>
          </w:tcPr>
          <w:p w14:paraId="1EF940BF" w14:textId="77777777" w:rsidR="006A3AEA" w:rsidRPr="00A13973" w:rsidRDefault="006A3AEA" w:rsidP="00933120">
            <w:pPr>
              <w:pStyle w:val="Normal0"/>
              <w:ind w:firstLine="134"/>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5B3595C9" w14:textId="77777777" w:rsidR="006A3AEA" w:rsidRPr="00A13973" w:rsidRDefault="006A3AEA" w:rsidP="00933120">
            <w:pPr>
              <w:pStyle w:val="Normal0"/>
              <w:ind w:firstLine="134"/>
              <w:rPr>
                <w:rFonts w:ascii="Garamond" w:hAnsi="Garamond"/>
                <w:sz w:val="26"/>
                <w:szCs w:val="26"/>
              </w:rPr>
            </w:pPr>
            <w:r w:rsidRPr="00A13973">
              <w:rPr>
                <w:rFonts w:ascii="Garamond" w:hAnsi="Garamond"/>
                <w:sz w:val="26"/>
                <w:szCs w:val="26"/>
              </w:rPr>
              <w:t>_______________</w:t>
            </w:r>
          </w:p>
          <w:p w14:paraId="31C0234D" w14:textId="77777777" w:rsidR="006A3AEA" w:rsidRPr="00A13973" w:rsidRDefault="006A3AEA" w:rsidP="00933120">
            <w:pPr>
              <w:pStyle w:val="Normal0"/>
              <w:ind w:firstLine="134"/>
              <w:rPr>
                <w:rFonts w:ascii="Garamond" w:hAnsi="Garamond"/>
                <w:sz w:val="26"/>
                <w:szCs w:val="26"/>
              </w:rPr>
            </w:pPr>
          </w:p>
          <w:p w14:paraId="33170E4D" w14:textId="77777777" w:rsidR="006A3AEA" w:rsidRPr="00A13973" w:rsidRDefault="006A3AEA" w:rsidP="00933120">
            <w:pPr>
              <w:pStyle w:val="Normal0"/>
              <w:ind w:firstLine="134"/>
              <w:rPr>
                <w:rFonts w:ascii="Garamond" w:hAnsi="Garamond"/>
                <w:sz w:val="26"/>
                <w:szCs w:val="26"/>
              </w:rPr>
            </w:pPr>
          </w:p>
          <w:p w14:paraId="168C64D6" w14:textId="77777777" w:rsidR="006A3AEA" w:rsidRPr="00A13973" w:rsidRDefault="006A3AEA" w:rsidP="00933120">
            <w:pPr>
              <w:pStyle w:val="Normal0"/>
              <w:ind w:firstLine="134"/>
              <w:rPr>
                <w:rFonts w:ascii="Garamond" w:hAnsi="Garamond"/>
                <w:sz w:val="26"/>
                <w:szCs w:val="26"/>
              </w:rPr>
            </w:pPr>
            <w:r w:rsidRPr="00000174">
              <w:rPr>
                <w:rFonts w:ascii="Garamond" w:hAnsi="Garamond"/>
                <w:smallCaps/>
                <w:sz w:val="26"/>
                <w:szCs w:val="26"/>
              </w:rPr>
              <w:t>Judge Charles Eskridge</w:t>
            </w:r>
          </w:p>
          <w:p w14:paraId="23051673" w14:textId="77777777" w:rsidR="006A3AEA" w:rsidRPr="00A13973" w:rsidRDefault="006A3AEA" w:rsidP="00933120">
            <w:pPr>
              <w:pStyle w:val="Normal0"/>
              <w:ind w:firstLine="522"/>
              <w:rPr>
                <w:rFonts w:ascii="Garamond" w:hAnsi="Garamond"/>
                <w:sz w:val="26"/>
                <w:szCs w:val="26"/>
              </w:rPr>
            </w:pPr>
          </w:p>
        </w:tc>
      </w:tr>
    </w:tbl>
    <w:p w14:paraId="110E63E4" w14:textId="77777777" w:rsidR="006A3AEA" w:rsidRPr="00A13973" w:rsidRDefault="006A3AEA" w:rsidP="006A3AEA">
      <w:pPr>
        <w:pStyle w:val="Normal0"/>
        <w:rPr>
          <w:rFonts w:ascii="Garamond" w:hAnsi="Garamond"/>
          <w:sz w:val="26"/>
          <w:szCs w:val="26"/>
        </w:rPr>
      </w:pPr>
    </w:p>
    <w:p w14:paraId="701AE230" w14:textId="77777777" w:rsidR="00033CED" w:rsidRPr="0095279E" w:rsidRDefault="00033CED" w:rsidP="00033CED">
      <w:pPr>
        <w:jc w:val="center"/>
        <w:rPr>
          <w:rFonts w:ascii="Garamond" w:hAnsi="Garamond"/>
          <w:b/>
          <w:bCs/>
          <w:spacing w:val="-8"/>
          <w:w w:val="105"/>
          <w:szCs w:val="24"/>
        </w:rPr>
      </w:pPr>
    </w:p>
    <w:p w14:paraId="52644CC3" w14:textId="77777777" w:rsidR="00033CED" w:rsidRPr="0095279E" w:rsidRDefault="00033CED" w:rsidP="00033CED">
      <w:pPr>
        <w:jc w:val="center"/>
        <w:rPr>
          <w:rFonts w:ascii="Garamond" w:hAnsi="Garamond"/>
          <w:b/>
          <w:bCs/>
          <w:spacing w:val="-8"/>
          <w:w w:val="105"/>
          <w:szCs w:val="24"/>
        </w:rPr>
      </w:pPr>
      <w:r w:rsidRPr="0095279E">
        <w:rPr>
          <w:rFonts w:ascii="Garamond" w:hAnsi="Garamond"/>
          <w:b/>
          <w:bCs/>
          <w:spacing w:val="-8"/>
          <w:w w:val="105"/>
          <w:szCs w:val="24"/>
        </w:rPr>
        <w:t xml:space="preserve">INTERIM PROTECTIVE ORDER </w:t>
      </w:r>
    </w:p>
    <w:p w14:paraId="6CE1C275" w14:textId="77777777" w:rsidR="00033CED" w:rsidRPr="0095279E" w:rsidRDefault="00033CED" w:rsidP="00033CED">
      <w:pPr>
        <w:jc w:val="center"/>
        <w:rPr>
          <w:rFonts w:ascii="Garamond" w:hAnsi="Garamond" w:cs="Times New Roman"/>
          <w:b/>
          <w:szCs w:val="24"/>
        </w:rPr>
      </w:pPr>
    </w:p>
    <w:p w14:paraId="2BEDF8BE" w14:textId="77777777" w:rsidR="00033CED" w:rsidRPr="0095279E" w:rsidRDefault="00033CED" w:rsidP="006A3AEA">
      <w:pPr>
        <w:spacing w:after="240" w:line="360" w:lineRule="auto"/>
        <w:ind w:firstLine="720"/>
        <w:jc w:val="both"/>
        <w:rPr>
          <w:rFonts w:ascii="Garamond" w:hAnsi="Garamond"/>
          <w:szCs w:val="24"/>
        </w:rPr>
      </w:pPr>
      <w:r w:rsidRPr="0095279E">
        <w:rPr>
          <w:rFonts w:ascii="Garamond" w:hAnsi="Garamond"/>
          <w:szCs w:val="24"/>
        </w:rPr>
        <w:t>The Initial Discovery Protocols for First-Party Insurance Property Damage Cases Arising from Disasters are designed to achieve more efficient and targeted discovery.  Prompt entry of a protective order will allow the parties to begin exchanging documents and information without delay.  The Disaster Protocols Committee offers the following Interim Protective Order.  The Interim Protective Order will remain in place until the parties agree to, or the court orders, a different protective order, but absent agreement or court order, the Interim Protective Order will not apply to subsequent discovery.  The parties may agree to use the Interim Protective Order throughout litigation.</w:t>
      </w:r>
    </w:p>
    <w:p w14:paraId="636C5CC6" w14:textId="77777777" w:rsidR="00033CED" w:rsidRPr="0095279E" w:rsidRDefault="00033CED" w:rsidP="006A3AEA">
      <w:pPr>
        <w:spacing w:after="240" w:line="360" w:lineRule="auto"/>
        <w:ind w:firstLine="720"/>
        <w:jc w:val="both"/>
        <w:rPr>
          <w:rFonts w:ascii="Garamond" w:hAnsi="Garamond"/>
          <w:szCs w:val="24"/>
        </w:rPr>
      </w:pPr>
      <w:r w:rsidRPr="0095279E">
        <w:rPr>
          <w:rFonts w:ascii="Garamond" w:hAnsi="Garamond"/>
          <w:szCs w:val="24"/>
        </w:rPr>
        <w:t>Recognizing that whether to enter a protective order and its terms are within the court’s discretion and are subject to local practice, courts might use an approach along the following lines:</w:t>
      </w:r>
    </w:p>
    <w:p w14:paraId="4F300A45" w14:textId="77777777" w:rsidR="00033CED" w:rsidRPr="0095279E" w:rsidRDefault="00033CED" w:rsidP="006A3AEA">
      <w:pPr>
        <w:spacing w:after="240" w:line="276" w:lineRule="auto"/>
        <w:ind w:firstLine="720"/>
        <w:jc w:val="both"/>
        <w:rPr>
          <w:rFonts w:ascii="Garamond" w:hAnsi="Garamond"/>
          <w:szCs w:val="24"/>
        </w:rPr>
      </w:pPr>
      <w:r w:rsidRPr="0095279E">
        <w:rPr>
          <w:rFonts w:ascii="Garamond" w:hAnsi="Garamond"/>
          <w:szCs w:val="24"/>
        </w:rPr>
        <w:t>The Court orders that the following restrictions and procedures apply to certain information, documents, and excerpts from documents and information the parties exchange in response to the Disaster Protocols:</w:t>
      </w:r>
    </w:p>
    <w:p w14:paraId="0106D9F4" w14:textId="77777777" w:rsidR="00033CED" w:rsidRPr="0095279E" w:rsidRDefault="00033CED" w:rsidP="006A3AEA">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 xml:space="preserve">Any party may designate as “Confidential” any document, or information contained in or revealed in a document, provided in response to these Protocols or, if applicable, in subsequent discovery, if the party determines, in good faith, that the designation is necessary to protect the party.  Information and documents a party designates as confidential will be stamped “CONFIDENTIAL.” Confidential information or documents are referred to collectively as “Confidential Information.” </w:t>
      </w:r>
    </w:p>
    <w:p w14:paraId="7EE413CB" w14:textId="77777777" w:rsidR="00033CED" w:rsidRPr="0095279E" w:rsidRDefault="00033CED" w:rsidP="006A3AEA">
      <w:pPr>
        <w:numPr>
          <w:ilvl w:val="0"/>
          <w:numId w:val="47"/>
        </w:numPr>
        <w:suppressAutoHyphens w:val="0"/>
        <w:spacing w:after="200" w:line="276" w:lineRule="auto"/>
        <w:rPr>
          <w:rFonts w:ascii="Garamond" w:hAnsi="Garamond"/>
          <w:szCs w:val="24"/>
        </w:rPr>
      </w:pPr>
      <w:r w:rsidRPr="0095279E">
        <w:rPr>
          <w:rFonts w:ascii="Garamond" w:hAnsi="Garamond"/>
          <w:szCs w:val="24"/>
        </w:rPr>
        <w:lastRenderedPageBreak/>
        <w:sym w:font="Wingdings" w:char="F0A8"/>
      </w:r>
      <w:r w:rsidRPr="0095279E">
        <w:rPr>
          <w:rFonts w:ascii="Garamond" w:hAnsi="Garamond"/>
          <w:szCs w:val="24"/>
        </w:rPr>
        <w:tab/>
        <w:t>Unless the court orders otherwise, the Confidential Information disclosed will be held and may be used by any person receiving the information solely in this litigation.</w:t>
      </w:r>
    </w:p>
    <w:p w14:paraId="0ED84EC2" w14:textId="77777777" w:rsidR="00033CED" w:rsidRPr="0095279E" w:rsidRDefault="00033CED" w:rsidP="006A3AEA">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If a party challenges another party’s Confidential Information designation, counsel must make a good-faith effort to resolve the dispute. If that is unsuccessful, the challenging party may seek resolution by the court.  Nothing in this Interim Protective Order is an admission by any party that Confidential Information disclosed in this case is relevant or admissible.  Each party specifically reserves the right to object to the use or admissibility of all Confidential Information disclosed, in accordance with applicable law and court rules.</w:t>
      </w:r>
    </w:p>
    <w:p w14:paraId="1B5218CF"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 xml:space="preserve">Information or documents designated as “Confidential” must not be disclosed to any person, except: </w:t>
      </w:r>
    </w:p>
    <w:p w14:paraId="378E76BF"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r>
      <w:r w:rsidR="00686813">
        <w:rPr>
          <w:rFonts w:ascii="Garamond" w:hAnsi="Garamond"/>
          <w:szCs w:val="24"/>
        </w:rPr>
        <w:t>The</w:t>
      </w:r>
      <w:r w:rsidRPr="0095279E">
        <w:rPr>
          <w:rFonts w:ascii="Garamond" w:hAnsi="Garamond"/>
          <w:szCs w:val="24"/>
        </w:rPr>
        <w:t xml:space="preserve"> requesting party and counsel, including in-house or agency counsel;</w:t>
      </w:r>
    </w:p>
    <w:p w14:paraId="6F6E440B"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r>
      <w:r w:rsidR="00686813">
        <w:rPr>
          <w:rFonts w:ascii="Garamond" w:hAnsi="Garamond"/>
          <w:szCs w:val="24"/>
        </w:rPr>
        <w:t>E</w:t>
      </w:r>
      <w:r w:rsidRPr="0095279E">
        <w:rPr>
          <w:rFonts w:ascii="Garamond" w:hAnsi="Garamond"/>
          <w:szCs w:val="24"/>
        </w:rPr>
        <w:t>mployees of counsel assigned to and necessary to assist in the litigation;</w:t>
      </w:r>
    </w:p>
    <w:p w14:paraId="74353ED9"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r>
      <w:r w:rsidR="00686813">
        <w:rPr>
          <w:rFonts w:ascii="Garamond" w:hAnsi="Garamond"/>
          <w:szCs w:val="24"/>
        </w:rPr>
        <w:t>C</w:t>
      </w:r>
      <w:r w:rsidRPr="0095279E">
        <w:rPr>
          <w:rFonts w:ascii="Garamond" w:hAnsi="Garamond"/>
          <w:szCs w:val="24"/>
        </w:rPr>
        <w:t>onsultants or experts assisting in the prosecution or defense of the litigation, to the extent deemed necessary by counsel;</w:t>
      </w:r>
    </w:p>
    <w:p w14:paraId="39B8F78E"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r>
      <w:r w:rsidR="00686813">
        <w:rPr>
          <w:rFonts w:ascii="Garamond" w:hAnsi="Garamond"/>
          <w:szCs w:val="24"/>
        </w:rPr>
        <w:t>A</w:t>
      </w:r>
      <w:r w:rsidRPr="0095279E">
        <w:rPr>
          <w:rFonts w:ascii="Garamond" w:hAnsi="Garamond"/>
          <w:szCs w:val="24"/>
        </w:rPr>
        <w:t>ny person from whom testimony is taken or is to be taken in this litigation, but that person may be shown the Confidential Information only in preparation for, and during, the testimony and may not retain the Confidential Information; and</w:t>
      </w:r>
    </w:p>
    <w:p w14:paraId="07FDCBA5"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The judge, the court staff, including the clerk, case manager, court reporter, or other person with access to Confidential Information by virtue of his or her position with the court, or the jury.</w:t>
      </w:r>
    </w:p>
    <w:p w14:paraId="2E7A303D"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Before disclosing or displaying Confidential Information to any person, a party must:</w:t>
      </w:r>
    </w:p>
    <w:p w14:paraId="20996FF3"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r>
      <w:r w:rsidR="00686813">
        <w:rPr>
          <w:rFonts w:ascii="Garamond" w:hAnsi="Garamond"/>
          <w:szCs w:val="24"/>
        </w:rPr>
        <w:t>I</w:t>
      </w:r>
      <w:r w:rsidRPr="0095279E">
        <w:rPr>
          <w:rFonts w:ascii="Garamond" w:hAnsi="Garamond"/>
          <w:szCs w:val="24"/>
        </w:rPr>
        <w:t>nform the person of the confidential nature of the information and documents; and</w:t>
      </w:r>
    </w:p>
    <w:p w14:paraId="3968844F" w14:textId="77777777" w:rsidR="00033CED" w:rsidRPr="0095279E" w:rsidRDefault="00033CED" w:rsidP="00033CED">
      <w:pPr>
        <w:numPr>
          <w:ilvl w:val="1"/>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r>
      <w:r w:rsidR="00686813">
        <w:rPr>
          <w:rFonts w:ascii="Garamond" w:hAnsi="Garamond"/>
          <w:szCs w:val="24"/>
        </w:rPr>
        <w:t>I</w:t>
      </w:r>
      <w:r w:rsidRPr="0095279E">
        <w:rPr>
          <w:rFonts w:ascii="Garamond" w:hAnsi="Garamond"/>
          <w:szCs w:val="24"/>
        </w:rPr>
        <w:t>nform the person that the court has enjoined the use of the information or documents for any purpose other than this litigation and has enjoined the disclosure of that information or documents to any other person.</w:t>
      </w:r>
    </w:p>
    <w:p w14:paraId="79A8AC07"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The Confidential Information may be displayed to and discussed with the persons identified in Paragraphs 4(c) and (d) only on the condition that before any such display or discussion, each person must be asked to sign an agreement to be bound by this Order in the form attached as Exhibit A.  If the person refuses to sign an agreement in the form attached, the party seeking to disclose the Confidential Information may seek relief from the court.</w:t>
      </w:r>
    </w:p>
    <w:p w14:paraId="56DC86DF"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lastRenderedPageBreak/>
        <w:sym w:font="Wingdings" w:char="F0A8"/>
      </w:r>
      <w:r w:rsidRPr="0095279E">
        <w:rPr>
          <w:rFonts w:ascii="Garamond" w:hAnsi="Garamond"/>
          <w:szCs w:val="24"/>
        </w:rPr>
        <w:tab/>
        <w:t xml:space="preserve">The disclosure of a document or information without designating it as “Confidential Information” does not waive the right to designate the document or information as Confidential Information if the document or information is designated under this Order. </w:t>
      </w:r>
    </w:p>
    <w:p w14:paraId="652EFC71"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Documents or information filed with the court that is subject to confidential treatment under this Order, and any pleadings, motions, or other papers filed with the court disclosing any Confidential Information, must be filed under seal to the extent permitted by the law, rules, or court orders, and must be kept under seal until the court orders otherwise.  To the extent the court requires any further act by the parties as a precondition to filing the documents or information under seal, the party filing the document or information is responsible for satisfying the requirements.  If possible, only the confidential parts of documents of information filed with the court will be filed under seal.</w:t>
      </w:r>
    </w:p>
    <w:p w14:paraId="56975650"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At the conclusion of this litigation, the Confidential Information and any copies must be promptly (and in no event later than 60 days after entry of final judgment no longer subject to appeal) returned to the producing party or certified as destroyed, except that the parties’ counsel may retain their working files on the condition that those files will remain confidential. Materials filed in the court will remain in the file unless the court orders their return.</w:t>
      </w:r>
    </w:p>
    <w:p w14:paraId="06D71E0C" w14:textId="77777777" w:rsidR="00033CED" w:rsidRPr="0095279E" w:rsidRDefault="00033CED" w:rsidP="00033CED">
      <w:pPr>
        <w:numPr>
          <w:ilvl w:val="0"/>
          <w:numId w:val="47"/>
        </w:numPr>
        <w:suppressAutoHyphens w:val="0"/>
        <w:spacing w:after="200" w:line="276" w:lineRule="auto"/>
        <w:jc w:val="both"/>
        <w:rPr>
          <w:rFonts w:ascii="Garamond" w:hAnsi="Garamond"/>
          <w:szCs w:val="24"/>
        </w:rPr>
      </w:pPr>
      <w:r w:rsidRPr="0095279E">
        <w:rPr>
          <w:rFonts w:ascii="Garamond" w:hAnsi="Garamond"/>
          <w:szCs w:val="24"/>
        </w:rPr>
        <w:sym w:font="Wingdings" w:char="F0A8"/>
      </w:r>
      <w:r w:rsidRPr="0095279E">
        <w:rPr>
          <w:rFonts w:ascii="Garamond" w:hAnsi="Garamond"/>
          <w:szCs w:val="24"/>
        </w:rPr>
        <w:tab/>
        <w:t>Producing documents or information, including Confidential Information, in this litigation does not waive attorney-client privilege or work-product protection for the documents or information, under FRE 502(d) or similar applicable state laws.</w:t>
      </w:r>
    </w:p>
    <w:p w14:paraId="05A863D1" w14:textId="77777777" w:rsidR="00033CED" w:rsidRPr="0095279E" w:rsidRDefault="00033CED" w:rsidP="00033CED">
      <w:pPr>
        <w:ind w:firstLine="720"/>
        <w:jc w:val="both"/>
        <w:rPr>
          <w:rFonts w:ascii="Garamond" w:hAnsi="Garamond"/>
          <w:szCs w:val="24"/>
        </w:rPr>
      </w:pPr>
      <w:r w:rsidRPr="0095279E">
        <w:rPr>
          <w:rFonts w:ascii="Garamond" w:hAnsi="Garamond"/>
          <w:szCs w:val="24"/>
        </w:rPr>
        <w:t>This Order does not diminish the right of any party to apply to the court for a different or additional Protective Order relating to Confidential Information, to object to the production of documents or information, to apply to the court for an order compelling production of documents or information, or to modify this Order.  Any party may seek enforcement of this Order and the court may sanction violations.</w:t>
      </w:r>
    </w:p>
    <w:p w14:paraId="2809F7E8" w14:textId="77777777" w:rsidR="00313D12" w:rsidRPr="0095279E" w:rsidRDefault="00313D12" w:rsidP="00313D12">
      <w:pPr>
        <w:pStyle w:val="ListParagraph"/>
        <w:ind w:left="360" w:firstLine="720"/>
        <w:jc w:val="both"/>
        <w:rPr>
          <w:rFonts w:ascii="Garamond" w:hAnsi="Garamond" w:cs="Times New Roman"/>
          <w:szCs w:val="24"/>
        </w:rPr>
      </w:pPr>
    </w:p>
    <w:p w14:paraId="217854DA" w14:textId="77777777" w:rsidR="00313D12" w:rsidRPr="0095279E" w:rsidRDefault="00A35EE0" w:rsidP="00313D12">
      <w:pPr>
        <w:pStyle w:val="ListParagraph"/>
        <w:ind w:left="360" w:firstLine="720"/>
        <w:jc w:val="both"/>
        <w:rPr>
          <w:rFonts w:ascii="Garamond" w:hAnsi="Garamond" w:cs="Times New Roman"/>
          <w:szCs w:val="24"/>
        </w:rPr>
      </w:pPr>
      <w:r w:rsidRPr="00A35EE0">
        <w:rPr>
          <w:rFonts w:ascii="Garamond" w:hAnsi="Garamond" w:cs="Times New Roman"/>
          <w:smallCaps/>
          <w:szCs w:val="24"/>
        </w:rPr>
        <w:t>Signed</w:t>
      </w:r>
      <w:r w:rsidR="00313D12" w:rsidRPr="0095279E">
        <w:rPr>
          <w:rFonts w:ascii="Garamond" w:hAnsi="Garamond" w:cs="Times New Roman"/>
          <w:szCs w:val="24"/>
        </w:rPr>
        <w:t xml:space="preserve"> on</w:t>
      </w:r>
      <w:r>
        <w:rPr>
          <w:rFonts w:ascii="Garamond" w:hAnsi="Garamond" w:cs="Times New Roman"/>
          <w:szCs w:val="24"/>
        </w:rPr>
        <w:t xml:space="preserve"> _________________________</w:t>
      </w:r>
      <w:r w:rsidR="00313D12" w:rsidRPr="0095279E">
        <w:rPr>
          <w:rFonts w:ascii="Garamond" w:hAnsi="Garamond" w:cs="Times New Roman"/>
          <w:szCs w:val="24"/>
        </w:rPr>
        <w:t>, at Houston, Texas.</w:t>
      </w:r>
    </w:p>
    <w:p w14:paraId="205BF34F" w14:textId="77777777" w:rsidR="00313D12" w:rsidRPr="0095279E" w:rsidRDefault="00313D12" w:rsidP="00313D12">
      <w:pPr>
        <w:pStyle w:val="ListParagraph"/>
        <w:spacing w:line="360" w:lineRule="auto"/>
        <w:ind w:left="360" w:firstLine="720"/>
        <w:jc w:val="both"/>
        <w:rPr>
          <w:rFonts w:ascii="Garamond" w:hAnsi="Garamond" w:cs="Times New Roman"/>
          <w:szCs w:val="24"/>
        </w:rPr>
      </w:pPr>
    </w:p>
    <w:p w14:paraId="0291D573" w14:textId="77777777" w:rsidR="00313D12" w:rsidRPr="0095279E" w:rsidRDefault="00313D12" w:rsidP="00313D12">
      <w:pPr>
        <w:ind w:left="360" w:firstLine="720"/>
        <w:rPr>
          <w:rFonts w:ascii="Garamond" w:hAnsi="Garamond" w:cs="Times New Roman"/>
          <w:szCs w:val="24"/>
        </w:rPr>
      </w:pPr>
    </w:p>
    <w:p w14:paraId="2FB655A6" w14:textId="77777777" w:rsidR="00313D12" w:rsidRPr="0095279E" w:rsidRDefault="00313D12" w:rsidP="00313D12">
      <w:pPr>
        <w:ind w:left="360" w:firstLine="720"/>
        <w:rPr>
          <w:rFonts w:ascii="Garamond" w:hAnsi="Garamond" w:cs="Times New Roman"/>
          <w:szCs w:val="24"/>
        </w:rPr>
      </w:pPr>
      <w:r w:rsidRPr="0095279E">
        <w:rPr>
          <w:rFonts w:ascii="Garamond" w:hAnsi="Garamond" w:cs="Times New Roman"/>
          <w:szCs w:val="24"/>
        </w:rPr>
        <w:t xml:space="preserve">                  </w:t>
      </w:r>
      <w:r w:rsidRPr="0095279E">
        <w:rPr>
          <w:rFonts w:ascii="Garamond" w:hAnsi="Garamond" w:cs="Times New Roman"/>
          <w:szCs w:val="24"/>
        </w:rPr>
        <w:tab/>
      </w:r>
      <w:r w:rsidRPr="0095279E">
        <w:rPr>
          <w:rFonts w:ascii="Garamond" w:hAnsi="Garamond" w:cs="Times New Roman"/>
          <w:szCs w:val="24"/>
        </w:rPr>
        <w:tab/>
      </w:r>
      <w:r>
        <w:rPr>
          <w:rFonts w:ascii="Garamond" w:hAnsi="Garamond" w:cs="Times New Roman"/>
          <w:szCs w:val="24"/>
        </w:rPr>
        <w:tab/>
      </w:r>
      <w:r>
        <w:rPr>
          <w:rFonts w:ascii="Garamond" w:hAnsi="Garamond" w:cs="Times New Roman"/>
          <w:szCs w:val="24"/>
        </w:rPr>
        <w:tab/>
        <w:t>_________________________________</w:t>
      </w:r>
    </w:p>
    <w:p w14:paraId="010095FB" w14:textId="77777777" w:rsidR="00313D12" w:rsidRDefault="00313D12" w:rsidP="00313D12">
      <w:pPr>
        <w:ind w:left="5040"/>
        <w:rPr>
          <w:rFonts w:ascii="Garamond" w:hAnsi="Garamond" w:cs="Times New Roman"/>
          <w:szCs w:val="24"/>
        </w:rPr>
      </w:pPr>
      <w:r>
        <w:rPr>
          <w:rFonts w:ascii="Garamond" w:hAnsi="Garamond" w:cs="Times New Roman"/>
          <w:szCs w:val="24"/>
        </w:rPr>
        <w:t>Hon. Charles Eskridge</w:t>
      </w:r>
      <w:r w:rsidRPr="0095279E">
        <w:rPr>
          <w:rFonts w:ascii="Garamond" w:hAnsi="Garamond" w:cs="Times New Roman"/>
          <w:szCs w:val="24"/>
        </w:rPr>
        <w:t xml:space="preserve"> </w:t>
      </w:r>
    </w:p>
    <w:p w14:paraId="0E866C0B" w14:textId="77777777" w:rsidR="00313D12" w:rsidRPr="0095279E" w:rsidRDefault="00313D12" w:rsidP="00313D12">
      <w:pPr>
        <w:ind w:left="4320" w:firstLine="720"/>
        <w:rPr>
          <w:rFonts w:ascii="Garamond" w:hAnsi="Garamond" w:cs="Times New Roman"/>
          <w:szCs w:val="24"/>
        </w:rPr>
        <w:sectPr w:rsidR="00313D12" w:rsidRPr="0095279E" w:rsidSect="00D44B7D">
          <w:footerReference w:type="default" r:id="rId14"/>
          <w:pgSz w:w="12240" w:h="15840"/>
          <w:pgMar w:top="1440" w:right="1440" w:bottom="1440" w:left="1440" w:header="720" w:footer="720" w:gutter="0"/>
          <w:pgNumType w:start="4"/>
          <w:cols w:space="720"/>
          <w:docGrid w:linePitch="360"/>
        </w:sectPr>
      </w:pPr>
      <w:r w:rsidRPr="0095279E">
        <w:rPr>
          <w:rFonts w:ascii="Garamond" w:hAnsi="Garamond" w:cs="Times New Roman"/>
          <w:szCs w:val="24"/>
        </w:rPr>
        <w:t>United States District Judge</w:t>
      </w:r>
    </w:p>
    <w:p w14:paraId="55EB9BC4" w14:textId="77777777" w:rsidR="00033CED" w:rsidRPr="0095279E" w:rsidRDefault="00033CED" w:rsidP="00033CED">
      <w:pPr>
        <w:rPr>
          <w:rFonts w:ascii="Garamond" w:hAnsi="Garamond"/>
          <w:b/>
          <w:szCs w:val="24"/>
        </w:rPr>
      </w:pPr>
    </w:p>
    <w:p w14:paraId="4AC39544" w14:textId="77777777" w:rsidR="00033CED" w:rsidRPr="0095279E" w:rsidRDefault="00033CED" w:rsidP="006A3AEA">
      <w:pPr>
        <w:spacing w:after="360"/>
        <w:jc w:val="center"/>
        <w:rPr>
          <w:rFonts w:ascii="Garamond" w:hAnsi="Garamond"/>
          <w:b/>
          <w:szCs w:val="24"/>
        </w:rPr>
      </w:pPr>
      <w:r w:rsidRPr="0095279E">
        <w:rPr>
          <w:rFonts w:ascii="Garamond" w:hAnsi="Garamond"/>
          <w:b/>
          <w:szCs w:val="24"/>
        </w:rPr>
        <w:t>EXHIBIT A</w:t>
      </w:r>
    </w:p>
    <w:p w14:paraId="4C4238CE" w14:textId="77777777" w:rsidR="00033CED" w:rsidRPr="0095279E" w:rsidRDefault="00033CED" w:rsidP="00033CED">
      <w:pPr>
        <w:spacing w:line="360" w:lineRule="auto"/>
        <w:ind w:left="720"/>
        <w:rPr>
          <w:rFonts w:ascii="Garamond" w:hAnsi="Garamond"/>
          <w:b/>
          <w:szCs w:val="24"/>
        </w:rPr>
      </w:pPr>
    </w:p>
    <w:p w14:paraId="238A0E48" w14:textId="77777777" w:rsidR="00033CED" w:rsidRPr="0095279E" w:rsidRDefault="00033CED" w:rsidP="006A3AEA">
      <w:pPr>
        <w:spacing w:line="480" w:lineRule="auto"/>
        <w:ind w:firstLine="720"/>
        <w:jc w:val="both"/>
        <w:rPr>
          <w:rFonts w:ascii="Garamond" w:hAnsi="Garamond"/>
          <w:szCs w:val="24"/>
        </w:rPr>
      </w:pPr>
      <w:r w:rsidRPr="0095279E">
        <w:rPr>
          <w:rFonts w:ascii="Garamond" w:hAnsi="Garamond"/>
          <w:szCs w:val="24"/>
        </w:rPr>
        <w:t>I have been informed by counsel that certain documents or information to be disclosed to me in connection with the matter entitled ____________________</w:t>
      </w:r>
      <w:r w:rsidR="0019491E">
        <w:rPr>
          <w:rFonts w:ascii="Garamond" w:hAnsi="Garamond"/>
          <w:szCs w:val="24"/>
        </w:rPr>
        <w:t>___________________</w:t>
      </w:r>
      <w:r w:rsidRPr="0095279E">
        <w:rPr>
          <w:rFonts w:ascii="Garamond" w:hAnsi="Garamond"/>
          <w:szCs w:val="24"/>
        </w:rPr>
        <w:t>_______ have been designated as confidential. I have been informed that any of the documents or information labeled “CONFIDENTIAL” are confidential by Order of the Court.</w:t>
      </w:r>
    </w:p>
    <w:p w14:paraId="025292A9" w14:textId="77777777" w:rsidR="00033CED" w:rsidRPr="0095279E" w:rsidRDefault="00033CED" w:rsidP="006A3AEA">
      <w:pPr>
        <w:spacing w:line="480" w:lineRule="auto"/>
        <w:ind w:firstLine="720"/>
        <w:jc w:val="both"/>
        <w:rPr>
          <w:rFonts w:ascii="Garamond" w:hAnsi="Garamond"/>
          <w:szCs w:val="24"/>
        </w:rPr>
      </w:pPr>
      <w:r w:rsidRPr="0095279E">
        <w:rPr>
          <w:rFonts w:ascii="Garamond" w:hAnsi="Garamond"/>
          <w:szCs w:val="24"/>
        </w:rPr>
        <w:t>I hereby agree that I will not disclose any information contained in the documents to any other person. I further agree not to use this information for any purpose other than this litigation.</w:t>
      </w:r>
    </w:p>
    <w:p w14:paraId="34D12135" w14:textId="77777777" w:rsidR="00033CED" w:rsidRPr="0095279E" w:rsidRDefault="00033CED" w:rsidP="00033CED">
      <w:pPr>
        <w:spacing w:line="360" w:lineRule="auto"/>
        <w:rPr>
          <w:rFonts w:ascii="Garamond" w:hAnsi="Garamond"/>
          <w:szCs w:val="24"/>
        </w:rPr>
      </w:pPr>
    </w:p>
    <w:p w14:paraId="55F3B07E" w14:textId="77777777" w:rsidR="002C2251" w:rsidRPr="0095279E" w:rsidRDefault="002C2251" w:rsidP="00033CED">
      <w:pPr>
        <w:spacing w:line="360" w:lineRule="auto"/>
        <w:rPr>
          <w:rFonts w:ascii="Garamond" w:hAnsi="Garamond"/>
          <w:szCs w:val="24"/>
        </w:rPr>
      </w:pPr>
    </w:p>
    <w:p w14:paraId="00C6B223" w14:textId="77777777" w:rsidR="00033CED" w:rsidRPr="0095279E" w:rsidRDefault="00033CED" w:rsidP="002C2251">
      <w:pPr>
        <w:spacing w:after="200" w:line="360" w:lineRule="auto"/>
        <w:rPr>
          <w:rFonts w:ascii="Garamond" w:hAnsi="Garamond"/>
          <w:szCs w:val="24"/>
        </w:rPr>
      </w:pPr>
      <w:r w:rsidRPr="0095279E">
        <w:rPr>
          <w:rFonts w:ascii="Garamond" w:hAnsi="Garamond"/>
          <w:szCs w:val="24"/>
        </w:rPr>
        <w:t>_______________________________________</w:t>
      </w:r>
      <w:r w:rsidRPr="0095279E">
        <w:rPr>
          <w:rFonts w:ascii="Garamond" w:hAnsi="Garamond"/>
          <w:szCs w:val="24"/>
        </w:rPr>
        <w:tab/>
      </w:r>
      <w:r w:rsidR="007D253B" w:rsidRPr="007D253B">
        <w:rPr>
          <w:rFonts w:ascii="Garamond" w:hAnsi="Garamond"/>
          <w:smallCaps/>
          <w:szCs w:val="24"/>
        </w:rPr>
        <w:t>Dated</w:t>
      </w:r>
      <w:r w:rsidRPr="0095279E">
        <w:rPr>
          <w:rFonts w:ascii="Garamond" w:hAnsi="Garamond"/>
          <w:szCs w:val="24"/>
        </w:rPr>
        <w:t>:</w:t>
      </w:r>
      <w:r w:rsidR="00313D12">
        <w:rPr>
          <w:rFonts w:ascii="Garamond" w:hAnsi="Garamond"/>
          <w:szCs w:val="24"/>
        </w:rPr>
        <w:tab/>
        <w:t>_______________________</w:t>
      </w:r>
    </w:p>
    <w:p w14:paraId="61AC8C74" w14:textId="77777777" w:rsidR="00033CED" w:rsidRPr="0095279E" w:rsidRDefault="00033CED" w:rsidP="00033CED">
      <w:pPr>
        <w:spacing w:line="360" w:lineRule="auto"/>
        <w:rPr>
          <w:rFonts w:ascii="Garamond" w:hAnsi="Garamond"/>
          <w:szCs w:val="24"/>
        </w:rPr>
      </w:pPr>
      <w:r w:rsidRPr="0095279E">
        <w:rPr>
          <w:rFonts w:ascii="Garamond" w:hAnsi="Garamond"/>
          <w:szCs w:val="24"/>
        </w:rPr>
        <w:t>Signed in the presence of:</w:t>
      </w:r>
    </w:p>
    <w:p w14:paraId="339530A2" w14:textId="77777777" w:rsidR="00033CED" w:rsidRPr="0095279E" w:rsidRDefault="00033CED" w:rsidP="00033CED">
      <w:pPr>
        <w:spacing w:line="360" w:lineRule="auto"/>
        <w:rPr>
          <w:rFonts w:ascii="Garamond" w:hAnsi="Garamond"/>
          <w:szCs w:val="24"/>
        </w:rPr>
      </w:pPr>
    </w:p>
    <w:p w14:paraId="7D778AC5" w14:textId="77777777" w:rsidR="00033CED" w:rsidRPr="0095279E" w:rsidRDefault="00033CED" w:rsidP="00033CED">
      <w:pPr>
        <w:spacing w:line="360" w:lineRule="auto"/>
        <w:rPr>
          <w:rFonts w:ascii="Garamond" w:hAnsi="Garamond"/>
          <w:szCs w:val="24"/>
        </w:rPr>
      </w:pPr>
    </w:p>
    <w:p w14:paraId="6E139230" w14:textId="77777777" w:rsidR="00033CED" w:rsidRPr="0095279E" w:rsidRDefault="00033CED" w:rsidP="002C2251">
      <w:pPr>
        <w:spacing w:after="200" w:line="360" w:lineRule="auto"/>
        <w:rPr>
          <w:rFonts w:ascii="Garamond" w:hAnsi="Garamond"/>
          <w:szCs w:val="24"/>
        </w:rPr>
      </w:pPr>
      <w:r w:rsidRPr="0095279E">
        <w:rPr>
          <w:rFonts w:ascii="Garamond" w:hAnsi="Garamond"/>
          <w:szCs w:val="24"/>
        </w:rPr>
        <w:t>_______________________________________</w:t>
      </w:r>
    </w:p>
    <w:p w14:paraId="7FDC278E" w14:textId="77777777" w:rsidR="00033CED" w:rsidRPr="0095279E" w:rsidRDefault="00033CED" w:rsidP="00033CED">
      <w:pPr>
        <w:spacing w:line="360" w:lineRule="auto"/>
        <w:rPr>
          <w:rFonts w:ascii="Garamond" w:hAnsi="Garamond"/>
          <w:szCs w:val="24"/>
        </w:rPr>
      </w:pPr>
      <w:r w:rsidRPr="0095279E">
        <w:rPr>
          <w:rFonts w:ascii="Garamond" w:hAnsi="Garamond"/>
          <w:szCs w:val="24"/>
        </w:rPr>
        <w:t>(Attorney)</w:t>
      </w:r>
    </w:p>
    <w:p w14:paraId="3BE676FC" w14:textId="77777777" w:rsidR="00033CED" w:rsidRPr="0095279E" w:rsidRDefault="00033CED" w:rsidP="00033CED">
      <w:pPr>
        <w:rPr>
          <w:rFonts w:ascii="Garamond" w:hAnsi="Garamond" w:cs="Times New Roman"/>
          <w:szCs w:val="24"/>
        </w:rPr>
      </w:pPr>
    </w:p>
    <w:p w14:paraId="136F79E4" w14:textId="77777777" w:rsidR="00033CED" w:rsidRPr="0095279E" w:rsidRDefault="00033CED" w:rsidP="00033CED">
      <w:pPr>
        <w:rPr>
          <w:rFonts w:ascii="Garamond" w:hAnsi="Garamond" w:cs="Times New Roman"/>
          <w:szCs w:val="24"/>
        </w:rPr>
      </w:pPr>
    </w:p>
    <w:p w14:paraId="36A3D939" w14:textId="77777777" w:rsidR="00033CED" w:rsidRPr="0095279E" w:rsidRDefault="00033CED" w:rsidP="00033CED">
      <w:pPr>
        <w:rPr>
          <w:rFonts w:ascii="Garamond" w:hAnsi="Garamond" w:cs="Times New Roman"/>
          <w:szCs w:val="24"/>
        </w:rPr>
      </w:pPr>
    </w:p>
    <w:p w14:paraId="46D13ECA" w14:textId="77777777" w:rsidR="00033CED" w:rsidRPr="0095279E" w:rsidRDefault="00033CED" w:rsidP="00033CED">
      <w:pPr>
        <w:jc w:val="both"/>
        <w:rPr>
          <w:rFonts w:ascii="Garamond" w:hAnsi="Garamond" w:cs="Times New Roman"/>
          <w:b/>
          <w:szCs w:val="24"/>
        </w:rPr>
      </w:pPr>
    </w:p>
    <w:p w14:paraId="6462B87A" w14:textId="77777777" w:rsidR="00033CED" w:rsidRPr="0095279E" w:rsidRDefault="00033CED" w:rsidP="00033CED">
      <w:pPr>
        <w:pStyle w:val="ListParagraph"/>
        <w:ind w:left="1440"/>
        <w:jc w:val="both"/>
        <w:rPr>
          <w:rFonts w:ascii="Garamond" w:hAnsi="Garamond" w:cs="Times New Roman"/>
          <w:szCs w:val="24"/>
        </w:rPr>
      </w:pPr>
    </w:p>
    <w:p w14:paraId="3A4C0C25" w14:textId="77777777" w:rsidR="00033CED" w:rsidRPr="0095279E" w:rsidRDefault="00033CED" w:rsidP="00033CED">
      <w:pPr>
        <w:pStyle w:val="ListParagraph"/>
        <w:rPr>
          <w:rFonts w:ascii="Garamond" w:hAnsi="Garamond" w:cs="Times New Roman"/>
          <w:szCs w:val="24"/>
        </w:rPr>
      </w:pPr>
    </w:p>
    <w:p w14:paraId="127AA988" w14:textId="77777777" w:rsidR="00D00824" w:rsidRPr="0095279E" w:rsidRDefault="00D00824" w:rsidP="00033CED">
      <w:pPr>
        <w:pStyle w:val="Normal0"/>
        <w:jc w:val="center"/>
        <w:rPr>
          <w:rFonts w:ascii="Garamond" w:hAnsi="Garamond"/>
          <w:szCs w:val="24"/>
        </w:rPr>
      </w:pPr>
    </w:p>
    <w:sectPr w:rsidR="00D00824" w:rsidRPr="0095279E" w:rsidSect="00CC38A7">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07764" w14:textId="77777777" w:rsidR="00A769E3" w:rsidRDefault="00A769E3">
      <w:r>
        <w:separator/>
      </w:r>
    </w:p>
  </w:endnote>
  <w:endnote w:type="continuationSeparator" w:id="0">
    <w:p w14:paraId="4D98EEAF" w14:textId="77777777" w:rsidR="00A769E3" w:rsidRDefault="00A7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E0151" w14:textId="77777777" w:rsidR="00D44B7D" w:rsidRDefault="00D44B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BDB0" w14:textId="77777777" w:rsidR="00D44B7D" w:rsidRDefault="00D44B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8451A" w14:textId="77777777" w:rsidR="00D44B7D" w:rsidRDefault="00D44B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8135366"/>
      <w:docPartObj>
        <w:docPartGallery w:val="Page Numbers (Bottom of Page)"/>
        <w:docPartUnique/>
      </w:docPartObj>
    </w:sdtPr>
    <w:sdtEndPr>
      <w:rPr>
        <w:rFonts w:ascii="Garamond" w:hAnsi="Garamond"/>
        <w:noProof/>
        <w:sz w:val="26"/>
        <w:szCs w:val="26"/>
      </w:rPr>
    </w:sdtEndPr>
    <w:sdtContent>
      <w:p w14:paraId="1ACF7456" w14:textId="77777777" w:rsidR="00D44B7D" w:rsidRPr="00C309F2" w:rsidRDefault="00D44B7D">
        <w:pPr>
          <w:pStyle w:val="Footer"/>
          <w:jc w:val="center"/>
          <w:rPr>
            <w:rFonts w:ascii="Garamond" w:hAnsi="Garamond"/>
            <w:sz w:val="26"/>
            <w:szCs w:val="26"/>
          </w:rPr>
        </w:pPr>
        <w:r w:rsidRPr="00C309F2">
          <w:rPr>
            <w:rFonts w:ascii="Garamond" w:hAnsi="Garamond"/>
            <w:sz w:val="26"/>
            <w:szCs w:val="26"/>
          </w:rPr>
          <w:fldChar w:fldCharType="begin"/>
        </w:r>
        <w:r w:rsidRPr="00C309F2">
          <w:rPr>
            <w:rFonts w:ascii="Garamond" w:hAnsi="Garamond"/>
            <w:sz w:val="26"/>
            <w:szCs w:val="26"/>
          </w:rPr>
          <w:instrText xml:space="preserve"> PAGE   \* MERGEFORMAT </w:instrText>
        </w:r>
        <w:r w:rsidRPr="00C309F2">
          <w:rPr>
            <w:rFonts w:ascii="Garamond" w:hAnsi="Garamond"/>
            <w:sz w:val="26"/>
            <w:szCs w:val="26"/>
          </w:rPr>
          <w:fldChar w:fldCharType="separate"/>
        </w:r>
        <w:r w:rsidRPr="00C309F2">
          <w:rPr>
            <w:rFonts w:ascii="Garamond" w:hAnsi="Garamond"/>
            <w:noProof/>
            <w:sz w:val="26"/>
            <w:szCs w:val="26"/>
          </w:rPr>
          <w:t>2</w:t>
        </w:r>
        <w:r w:rsidRPr="00C309F2">
          <w:rPr>
            <w:rFonts w:ascii="Garamond" w:hAnsi="Garamond"/>
            <w:noProof/>
            <w:sz w:val="26"/>
            <w:szCs w:val="26"/>
          </w:rPr>
          <w:fldChar w:fldCharType="end"/>
        </w:r>
      </w:p>
    </w:sdtContent>
  </w:sdt>
  <w:p w14:paraId="23AEC80F" w14:textId="77777777" w:rsidR="00033CED" w:rsidRPr="00682C3B" w:rsidRDefault="00033CED" w:rsidP="00682C3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9806485"/>
      <w:docPartObj>
        <w:docPartGallery w:val="Page Numbers (Bottom of Page)"/>
        <w:docPartUnique/>
      </w:docPartObj>
    </w:sdtPr>
    <w:sdtEndPr>
      <w:rPr>
        <w:rFonts w:ascii="Garamond" w:hAnsi="Garamond"/>
        <w:noProof/>
        <w:sz w:val="26"/>
        <w:szCs w:val="26"/>
      </w:rPr>
    </w:sdtEndPr>
    <w:sdtContent>
      <w:p w14:paraId="6E1C9FE1" w14:textId="77777777" w:rsidR="00D44B7D" w:rsidRPr="00C309F2" w:rsidRDefault="00D44B7D">
        <w:pPr>
          <w:pStyle w:val="Footer"/>
          <w:jc w:val="center"/>
          <w:rPr>
            <w:rFonts w:ascii="Garamond" w:hAnsi="Garamond"/>
            <w:sz w:val="26"/>
            <w:szCs w:val="26"/>
          </w:rPr>
        </w:pPr>
        <w:r w:rsidRPr="00C309F2">
          <w:rPr>
            <w:rFonts w:ascii="Garamond" w:hAnsi="Garamond"/>
            <w:sz w:val="26"/>
            <w:szCs w:val="26"/>
          </w:rPr>
          <w:fldChar w:fldCharType="begin"/>
        </w:r>
        <w:r w:rsidRPr="00C309F2">
          <w:rPr>
            <w:rFonts w:ascii="Garamond" w:hAnsi="Garamond"/>
            <w:sz w:val="26"/>
            <w:szCs w:val="26"/>
          </w:rPr>
          <w:instrText xml:space="preserve"> PAGE   \* MERGEFORMAT </w:instrText>
        </w:r>
        <w:r w:rsidRPr="00C309F2">
          <w:rPr>
            <w:rFonts w:ascii="Garamond" w:hAnsi="Garamond"/>
            <w:sz w:val="26"/>
            <w:szCs w:val="26"/>
          </w:rPr>
          <w:fldChar w:fldCharType="separate"/>
        </w:r>
        <w:r w:rsidRPr="00C309F2">
          <w:rPr>
            <w:rFonts w:ascii="Garamond" w:hAnsi="Garamond"/>
            <w:noProof/>
            <w:sz w:val="26"/>
            <w:szCs w:val="26"/>
          </w:rPr>
          <w:t>2</w:t>
        </w:r>
        <w:r w:rsidRPr="00C309F2">
          <w:rPr>
            <w:rFonts w:ascii="Garamond" w:hAnsi="Garamond"/>
            <w:noProof/>
            <w:sz w:val="26"/>
            <w:szCs w:val="26"/>
          </w:rPr>
          <w:fldChar w:fldCharType="end"/>
        </w:r>
      </w:p>
    </w:sdtContent>
  </w:sdt>
  <w:p w14:paraId="5B2E654A" w14:textId="77777777" w:rsidR="00D44B7D" w:rsidRPr="00682C3B" w:rsidRDefault="00D44B7D" w:rsidP="00682C3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0365911"/>
      <w:docPartObj>
        <w:docPartGallery w:val="Page Numbers (Bottom of Page)"/>
        <w:docPartUnique/>
      </w:docPartObj>
    </w:sdtPr>
    <w:sdtEndPr>
      <w:rPr>
        <w:rFonts w:ascii="Garamond" w:hAnsi="Garamond"/>
        <w:noProof/>
        <w:sz w:val="26"/>
        <w:szCs w:val="26"/>
      </w:rPr>
    </w:sdtEndPr>
    <w:sdtContent>
      <w:p w14:paraId="32DDCEDD" w14:textId="77777777" w:rsidR="00D44B7D" w:rsidRPr="00C309F2" w:rsidRDefault="00D44B7D">
        <w:pPr>
          <w:pStyle w:val="Footer"/>
          <w:jc w:val="center"/>
          <w:rPr>
            <w:rFonts w:ascii="Garamond" w:hAnsi="Garamond"/>
            <w:sz w:val="26"/>
            <w:szCs w:val="26"/>
          </w:rPr>
        </w:pPr>
        <w:r w:rsidRPr="00C309F2">
          <w:rPr>
            <w:rFonts w:ascii="Garamond" w:hAnsi="Garamond"/>
            <w:sz w:val="26"/>
            <w:szCs w:val="26"/>
          </w:rPr>
          <w:fldChar w:fldCharType="begin"/>
        </w:r>
        <w:r w:rsidRPr="00C309F2">
          <w:rPr>
            <w:rFonts w:ascii="Garamond" w:hAnsi="Garamond"/>
            <w:sz w:val="26"/>
            <w:szCs w:val="26"/>
          </w:rPr>
          <w:instrText xml:space="preserve"> PAGE   \* MERGEFORMAT </w:instrText>
        </w:r>
        <w:r w:rsidRPr="00C309F2">
          <w:rPr>
            <w:rFonts w:ascii="Garamond" w:hAnsi="Garamond"/>
            <w:sz w:val="26"/>
            <w:szCs w:val="26"/>
          </w:rPr>
          <w:fldChar w:fldCharType="separate"/>
        </w:r>
        <w:r w:rsidRPr="00C309F2">
          <w:rPr>
            <w:rFonts w:ascii="Garamond" w:hAnsi="Garamond"/>
            <w:noProof/>
            <w:sz w:val="26"/>
            <w:szCs w:val="26"/>
          </w:rPr>
          <w:t>2</w:t>
        </w:r>
        <w:r w:rsidRPr="00C309F2">
          <w:rPr>
            <w:rFonts w:ascii="Garamond" w:hAnsi="Garamond"/>
            <w:noProof/>
            <w:sz w:val="26"/>
            <w:szCs w:val="26"/>
          </w:rPr>
          <w:fldChar w:fldCharType="end"/>
        </w:r>
      </w:p>
    </w:sdtContent>
  </w:sdt>
  <w:p w14:paraId="0255C609" w14:textId="77777777" w:rsidR="00033CED" w:rsidRPr="00682C3B" w:rsidRDefault="00033CED" w:rsidP="00682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F5712" w14:textId="77777777" w:rsidR="00A769E3" w:rsidRDefault="00A769E3">
      <w:r>
        <w:separator/>
      </w:r>
    </w:p>
  </w:footnote>
  <w:footnote w:type="continuationSeparator" w:id="0">
    <w:p w14:paraId="72256281" w14:textId="77777777" w:rsidR="00A769E3" w:rsidRDefault="00A76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269A9" w14:textId="77777777" w:rsidR="00D44B7D" w:rsidRDefault="00D44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112BF" w14:textId="77777777" w:rsidR="00751E0A" w:rsidRDefault="00751E0A">
    <w:pPr>
      <w:pStyle w:val="Header"/>
      <w:tabs>
        <w:tab w:val="clear" w:pos="4680"/>
        <w:tab w:val="clear" w:pos="9360"/>
        <w:tab w:val="right" w:pos="9270"/>
      </w:tabs>
      <w:rPr>
        <w:rFonts w:ascii="Garamond" w:hAnsi="Garamond"/>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85012" w14:textId="77777777" w:rsidR="00D44B7D" w:rsidRDefault="00D44B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010D787B"/>
    <w:multiLevelType w:val="hybridMultilevel"/>
    <w:tmpl w:val="89FE5FD8"/>
    <w:lvl w:ilvl="0" w:tplc="779AF154">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EDEE74CA">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02E8DAEC">
      <w:numFmt w:val="bullet"/>
      <w:lvlText w:val="•"/>
      <w:lvlJc w:val="left"/>
      <w:pPr>
        <w:ind w:left="2433" w:hanging="720"/>
      </w:pPr>
      <w:rPr>
        <w:rFonts w:hint="default"/>
      </w:rPr>
    </w:lvl>
    <w:lvl w:ilvl="3" w:tplc="37541BFE">
      <w:numFmt w:val="bullet"/>
      <w:lvlText w:val="•"/>
      <w:lvlJc w:val="left"/>
      <w:pPr>
        <w:ind w:left="3326" w:hanging="720"/>
      </w:pPr>
      <w:rPr>
        <w:rFonts w:hint="default"/>
      </w:rPr>
    </w:lvl>
    <w:lvl w:ilvl="4" w:tplc="4D1696B8">
      <w:numFmt w:val="bullet"/>
      <w:lvlText w:val="•"/>
      <w:lvlJc w:val="left"/>
      <w:pPr>
        <w:ind w:left="4220" w:hanging="720"/>
      </w:pPr>
      <w:rPr>
        <w:rFonts w:hint="default"/>
      </w:rPr>
    </w:lvl>
    <w:lvl w:ilvl="5" w:tplc="AA32B09E">
      <w:numFmt w:val="bullet"/>
      <w:lvlText w:val="•"/>
      <w:lvlJc w:val="left"/>
      <w:pPr>
        <w:ind w:left="5113" w:hanging="720"/>
      </w:pPr>
      <w:rPr>
        <w:rFonts w:hint="default"/>
      </w:rPr>
    </w:lvl>
    <w:lvl w:ilvl="6" w:tplc="3D6A8FF2">
      <w:numFmt w:val="bullet"/>
      <w:lvlText w:val="•"/>
      <w:lvlJc w:val="left"/>
      <w:pPr>
        <w:ind w:left="6006" w:hanging="720"/>
      </w:pPr>
      <w:rPr>
        <w:rFonts w:hint="default"/>
      </w:rPr>
    </w:lvl>
    <w:lvl w:ilvl="7" w:tplc="D8F4BBC2">
      <w:numFmt w:val="bullet"/>
      <w:lvlText w:val="•"/>
      <w:lvlJc w:val="left"/>
      <w:pPr>
        <w:ind w:left="6900" w:hanging="720"/>
      </w:pPr>
      <w:rPr>
        <w:rFonts w:hint="default"/>
      </w:rPr>
    </w:lvl>
    <w:lvl w:ilvl="8" w:tplc="89FC1584">
      <w:numFmt w:val="bullet"/>
      <w:lvlText w:val="•"/>
      <w:lvlJc w:val="left"/>
      <w:pPr>
        <w:ind w:left="7793" w:hanging="720"/>
      </w:pPr>
      <w:rPr>
        <w:rFonts w:hint="default"/>
      </w:rPr>
    </w:lvl>
  </w:abstractNum>
  <w:abstractNum w:abstractNumId="6" w15:restartNumberingAfterBreak="0">
    <w:nsid w:val="08D63750"/>
    <w:multiLevelType w:val="hybridMultilevel"/>
    <w:tmpl w:val="7372413C"/>
    <w:lvl w:ilvl="0" w:tplc="A78058EE">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31BA3274">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FE5833FA">
      <w:numFmt w:val="bullet"/>
      <w:lvlText w:val="•"/>
      <w:lvlJc w:val="left"/>
      <w:pPr>
        <w:ind w:left="2433" w:hanging="720"/>
      </w:pPr>
      <w:rPr>
        <w:rFonts w:hint="default"/>
      </w:rPr>
    </w:lvl>
    <w:lvl w:ilvl="3" w:tplc="7E9C8E28">
      <w:numFmt w:val="bullet"/>
      <w:lvlText w:val="•"/>
      <w:lvlJc w:val="left"/>
      <w:pPr>
        <w:ind w:left="3326" w:hanging="720"/>
      </w:pPr>
      <w:rPr>
        <w:rFonts w:hint="default"/>
      </w:rPr>
    </w:lvl>
    <w:lvl w:ilvl="4" w:tplc="1654F266">
      <w:numFmt w:val="bullet"/>
      <w:lvlText w:val="•"/>
      <w:lvlJc w:val="left"/>
      <w:pPr>
        <w:ind w:left="4220" w:hanging="720"/>
      </w:pPr>
      <w:rPr>
        <w:rFonts w:hint="default"/>
      </w:rPr>
    </w:lvl>
    <w:lvl w:ilvl="5" w:tplc="CCD4621A">
      <w:numFmt w:val="bullet"/>
      <w:lvlText w:val="•"/>
      <w:lvlJc w:val="left"/>
      <w:pPr>
        <w:ind w:left="5113" w:hanging="720"/>
      </w:pPr>
      <w:rPr>
        <w:rFonts w:hint="default"/>
      </w:rPr>
    </w:lvl>
    <w:lvl w:ilvl="6" w:tplc="0FEC2B68">
      <w:numFmt w:val="bullet"/>
      <w:lvlText w:val="•"/>
      <w:lvlJc w:val="left"/>
      <w:pPr>
        <w:ind w:left="6006" w:hanging="720"/>
      </w:pPr>
      <w:rPr>
        <w:rFonts w:hint="default"/>
      </w:rPr>
    </w:lvl>
    <w:lvl w:ilvl="7" w:tplc="BF5E01F8">
      <w:numFmt w:val="bullet"/>
      <w:lvlText w:val="•"/>
      <w:lvlJc w:val="left"/>
      <w:pPr>
        <w:ind w:left="6900" w:hanging="720"/>
      </w:pPr>
      <w:rPr>
        <w:rFonts w:hint="default"/>
      </w:rPr>
    </w:lvl>
    <w:lvl w:ilvl="8" w:tplc="CD966F12">
      <w:numFmt w:val="bullet"/>
      <w:lvlText w:val="•"/>
      <w:lvlJc w:val="left"/>
      <w:pPr>
        <w:ind w:left="7793" w:hanging="720"/>
      </w:pPr>
      <w:rPr>
        <w:rFonts w:hint="default"/>
      </w:rPr>
    </w:lvl>
  </w:abstractNum>
  <w:abstractNum w:abstractNumId="7" w15:restartNumberingAfterBreak="0">
    <w:nsid w:val="13025C9E"/>
    <w:multiLevelType w:val="hybridMultilevel"/>
    <w:tmpl w:val="AD8EAC5E"/>
    <w:lvl w:ilvl="0" w:tplc="8B2C8DB0">
      <w:start w:val="1"/>
      <w:numFmt w:val="bullet"/>
      <w:lvlText w:val="o"/>
      <w:lvlJc w:val="left"/>
      <w:pPr>
        <w:ind w:left="1670" w:hanging="360"/>
      </w:pPr>
      <w:rPr>
        <w:rFonts w:ascii="Courier New" w:hAnsi="Courier New" w:cs="Courier New" w:hint="default"/>
      </w:rPr>
    </w:lvl>
    <w:lvl w:ilvl="1" w:tplc="310611D0" w:tentative="1">
      <w:start w:val="1"/>
      <w:numFmt w:val="bullet"/>
      <w:lvlText w:val="o"/>
      <w:lvlJc w:val="left"/>
      <w:pPr>
        <w:ind w:left="2390" w:hanging="360"/>
      </w:pPr>
      <w:rPr>
        <w:rFonts w:ascii="Courier New" w:hAnsi="Courier New" w:cs="Courier New" w:hint="default"/>
      </w:rPr>
    </w:lvl>
    <w:lvl w:ilvl="2" w:tplc="C990183A" w:tentative="1">
      <w:start w:val="1"/>
      <w:numFmt w:val="bullet"/>
      <w:lvlText w:val=""/>
      <w:lvlJc w:val="left"/>
      <w:pPr>
        <w:ind w:left="3110" w:hanging="360"/>
      </w:pPr>
      <w:rPr>
        <w:rFonts w:ascii="Wingdings" w:hAnsi="Wingdings" w:hint="default"/>
      </w:rPr>
    </w:lvl>
    <w:lvl w:ilvl="3" w:tplc="E7C05FF8" w:tentative="1">
      <w:start w:val="1"/>
      <w:numFmt w:val="bullet"/>
      <w:lvlText w:val=""/>
      <w:lvlJc w:val="left"/>
      <w:pPr>
        <w:ind w:left="3830" w:hanging="360"/>
      </w:pPr>
      <w:rPr>
        <w:rFonts w:ascii="Symbol" w:hAnsi="Symbol" w:hint="default"/>
      </w:rPr>
    </w:lvl>
    <w:lvl w:ilvl="4" w:tplc="01404D68" w:tentative="1">
      <w:start w:val="1"/>
      <w:numFmt w:val="bullet"/>
      <w:lvlText w:val="o"/>
      <w:lvlJc w:val="left"/>
      <w:pPr>
        <w:ind w:left="4550" w:hanging="360"/>
      </w:pPr>
      <w:rPr>
        <w:rFonts w:ascii="Courier New" w:hAnsi="Courier New" w:cs="Courier New" w:hint="default"/>
      </w:rPr>
    </w:lvl>
    <w:lvl w:ilvl="5" w:tplc="E51E56E6" w:tentative="1">
      <w:start w:val="1"/>
      <w:numFmt w:val="bullet"/>
      <w:lvlText w:val=""/>
      <w:lvlJc w:val="left"/>
      <w:pPr>
        <w:ind w:left="5270" w:hanging="360"/>
      </w:pPr>
      <w:rPr>
        <w:rFonts w:ascii="Wingdings" w:hAnsi="Wingdings" w:hint="default"/>
      </w:rPr>
    </w:lvl>
    <w:lvl w:ilvl="6" w:tplc="319226D6" w:tentative="1">
      <w:start w:val="1"/>
      <w:numFmt w:val="bullet"/>
      <w:lvlText w:val=""/>
      <w:lvlJc w:val="left"/>
      <w:pPr>
        <w:ind w:left="5990" w:hanging="360"/>
      </w:pPr>
      <w:rPr>
        <w:rFonts w:ascii="Symbol" w:hAnsi="Symbol" w:hint="default"/>
      </w:rPr>
    </w:lvl>
    <w:lvl w:ilvl="7" w:tplc="4A0AD0A0" w:tentative="1">
      <w:start w:val="1"/>
      <w:numFmt w:val="bullet"/>
      <w:lvlText w:val="o"/>
      <w:lvlJc w:val="left"/>
      <w:pPr>
        <w:ind w:left="6710" w:hanging="360"/>
      </w:pPr>
      <w:rPr>
        <w:rFonts w:ascii="Courier New" w:hAnsi="Courier New" w:cs="Courier New" w:hint="default"/>
      </w:rPr>
    </w:lvl>
    <w:lvl w:ilvl="8" w:tplc="1CECF5E4" w:tentative="1">
      <w:start w:val="1"/>
      <w:numFmt w:val="bullet"/>
      <w:lvlText w:val=""/>
      <w:lvlJc w:val="left"/>
      <w:pPr>
        <w:ind w:left="7430" w:hanging="360"/>
      </w:pPr>
      <w:rPr>
        <w:rFonts w:ascii="Wingdings" w:hAnsi="Wingdings" w:hint="default"/>
      </w:rPr>
    </w:lvl>
  </w:abstractNum>
  <w:abstractNum w:abstractNumId="8" w15:restartNumberingAfterBreak="0">
    <w:nsid w:val="137D5C07"/>
    <w:multiLevelType w:val="hybridMultilevel"/>
    <w:tmpl w:val="5EB6FBC6"/>
    <w:lvl w:ilvl="0" w:tplc="D21C296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2064F1EE">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BF12C3C8">
      <w:numFmt w:val="bullet"/>
      <w:lvlText w:val="•"/>
      <w:lvlJc w:val="left"/>
      <w:pPr>
        <w:ind w:left="2433" w:hanging="720"/>
      </w:pPr>
      <w:rPr>
        <w:rFonts w:hint="default"/>
      </w:rPr>
    </w:lvl>
    <w:lvl w:ilvl="3" w:tplc="63DC561E">
      <w:numFmt w:val="bullet"/>
      <w:lvlText w:val="•"/>
      <w:lvlJc w:val="left"/>
      <w:pPr>
        <w:ind w:left="3326" w:hanging="720"/>
      </w:pPr>
      <w:rPr>
        <w:rFonts w:hint="default"/>
      </w:rPr>
    </w:lvl>
    <w:lvl w:ilvl="4" w:tplc="413C19A6">
      <w:numFmt w:val="bullet"/>
      <w:lvlText w:val="•"/>
      <w:lvlJc w:val="left"/>
      <w:pPr>
        <w:ind w:left="4220" w:hanging="720"/>
      </w:pPr>
      <w:rPr>
        <w:rFonts w:hint="default"/>
      </w:rPr>
    </w:lvl>
    <w:lvl w:ilvl="5" w:tplc="63BA4FFC">
      <w:numFmt w:val="bullet"/>
      <w:lvlText w:val="•"/>
      <w:lvlJc w:val="left"/>
      <w:pPr>
        <w:ind w:left="5113" w:hanging="720"/>
      </w:pPr>
      <w:rPr>
        <w:rFonts w:hint="default"/>
      </w:rPr>
    </w:lvl>
    <w:lvl w:ilvl="6" w:tplc="FB2683F0">
      <w:numFmt w:val="bullet"/>
      <w:lvlText w:val="•"/>
      <w:lvlJc w:val="left"/>
      <w:pPr>
        <w:ind w:left="6006" w:hanging="720"/>
      </w:pPr>
      <w:rPr>
        <w:rFonts w:hint="default"/>
      </w:rPr>
    </w:lvl>
    <w:lvl w:ilvl="7" w:tplc="FC9A6468">
      <w:numFmt w:val="bullet"/>
      <w:lvlText w:val="•"/>
      <w:lvlJc w:val="left"/>
      <w:pPr>
        <w:ind w:left="6900" w:hanging="720"/>
      </w:pPr>
      <w:rPr>
        <w:rFonts w:hint="default"/>
      </w:rPr>
    </w:lvl>
    <w:lvl w:ilvl="8" w:tplc="415821AE">
      <w:numFmt w:val="bullet"/>
      <w:lvlText w:val="•"/>
      <w:lvlJc w:val="left"/>
      <w:pPr>
        <w:ind w:left="7793" w:hanging="720"/>
      </w:pPr>
      <w:rPr>
        <w:rFonts w:hint="default"/>
      </w:rPr>
    </w:lvl>
  </w:abstractNum>
  <w:abstractNum w:abstractNumId="9" w15:restartNumberingAfterBreak="0">
    <w:nsid w:val="156C1711"/>
    <w:multiLevelType w:val="hybridMultilevel"/>
    <w:tmpl w:val="CD5AB3C4"/>
    <w:lvl w:ilvl="0" w:tplc="91FA86E2">
      <w:start w:val="1"/>
      <w:numFmt w:val="upperLetter"/>
      <w:lvlText w:val="%1."/>
      <w:lvlJc w:val="left"/>
      <w:pPr>
        <w:ind w:left="720" w:hanging="360"/>
      </w:pPr>
      <w:rPr>
        <w:rFonts w:hint="default"/>
      </w:rPr>
    </w:lvl>
    <w:lvl w:ilvl="1" w:tplc="EF3689FE" w:tentative="1">
      <w:start w:val="1"/>
      <w:numFmt w:val="lowerLetter"/>
      <w:lvlText w:val="%2."/>
      <w:lvlJc w:val="left"/>
      <w:pPr>
        <w:ind w:left="1440" w:hanging="360"/>
      </w:pPr>
    </w:lvl>
    <w:lvl w:ilvl="2" w:tplc="47A4E8BC" w:tentative="1">
      <w:start w:val="1"/>
      <w:numFmt w:val="lowerRoman"/>
      <w:lvlText w:val="%3."/>
      <w:lvlJc w:val="right"/>
      <w:pPr>
        <w:ind w:left="2160" w:hanging="180"/>
      </w:pPr>
    </w:lvl>
    <w:lvl w:ilvl="3" w:tplc="3BB4C3BC" w:tentative="1">
      <w:start w:val="1"/>
      <w:numFmt w:val="decimal"/>
      <w:lvlText w:val="%4."/>
      <w:lvlJc w:val="left"/>
      <w:pPr>
        <w:ind w:left="2880" w:hanging="360"/>
      </w:pPr>
    </w:lvl>
    <w:lvl w:ilvl="4" w:tplc="98662306" w:tentative="1">
      <w:start w:val="1"/>
      <w:numFmt w:val="lowerLetter"/>
      <w:lvlText w:val="%5."/>
      <w:lvlJc w:val="left"/>
      <w:pPr>
        <w:ind w:left="3600" w:hanging="360"/>
      </w:pPr>
    </w:lvl>
    <w:lvl w:ilvl="5" w:tplc="F66E8380" w:tentative="1">
      <w:start w:val="1"/>
      <w:numFmt w:val="lowerRoman"/>
      <w:lvlText w:val="%6."/>
      <w:lvlJc w:val="right"/>
      <w:pPr>
        <w:ind w:left="4320" w:hanging="180"/>
      </w:pPr>
    </w:lvl>
    <w:lvl w:ilvl="6" w:tplc="3FBA4736" w:tentative="1">
      <w:start w:val="1"/>
      <w:numFmt w:val="decimal"/>
      <w:lvlText w:val="%7."/>
      <w:lvlJc w:val="left"/>
      <w:pPr>
        <w:ind w:left="5040" w:hanging="360"/>
      </w:pPr>
    </w:lvl>
    <w:lvl w:ilvl="7" w:tplc="5F0E1CF6" w:tentative="1">
      <w:start w:val="1"/>
      <w:numFmt w:val="lowerLetter"/>
      <w:lvlText w:val="%8."/>
      <w:lvlJc w:val="left"/>
      <w:pPr>
        <w:ind w:left="5760" w:hanging="360"/>
      </w:pPr>
    </w:lvl>
    <w:lvl w:ilvl="8" w:tplc="561844A4" w:tentative="1">
      <w:start w:val="1"/>
      <w:numFmt w:val="lowerRoman"/>
      <w:lvlText w:val="%9."/>
      <w:lvlJc w:val="right"/>
      <w:pPr>
        <w:ind w:left="6480" w:hanging="180"/>
      </w:pPr>
    </w:lvl>
  </w:abstractNum>
  <w:abstractNum w:abstractNumId="10" w15:restartNumberingAfterBreak="0">
    <w:nsid w:val="1A154D0F"/>
    <w:multiLevelType w:val="hybridMultilevel"/>
    <w:tmpl w:val="1E92125E"/>
    <w:lvl w:ilvl="0" w:tplc="D3F4D246">
      <w:start w:val="1"/>
      <w:numFmt w:val="bullet"/>
      <w:lvlText w:val="o"/>
      <w:lvlJc w:val="left"/>
      <w:pPr>
        <w:ind w:left="1440" w:hanging="360"/>
      </w:pPr>
      <w:rPr>
        <w:rFonts w:ascii="Courier New" w:hAnsi="Courier New" w:cs="Courier New" w:hint="default"/>
      </w:rPr>
    </w:lvl>
    <w:lvl w:ilvl="1" w:tplc="58704A08" w:tentative="1">
      <w:start w:val="1"/>
      <w:numFmt w:val="bullet"/>
      <w:lvlText w:val="o"/>
      <w:lvlJc w:val="left"/>
      <w:pPr>
        <w:ind w:left="2160" w:hanging="360"/>
      </w:pPr>
      <w:rPr>
        <w:rFonts w:ascii="Courier New" w:hAnsi="Courier New" w:cs="Courier New" w:hint="default"/>
      </w:rPr>
    </w:lvl>
    <w:lvl w:ilvl="2" w:tplc="890C1CC6" w:tentative="1">
      <w:start w:val="1"/>
      <w:numFmt w:val="bullet"/>
      <w:lvlText w:val=""/>
      <w:lvlJc w:val="left"/>
      <w:pPr>
        <w:ind w:left="2880" w:hanging="360"/>
      </w:pPr>
      <w:rPr>
        <w:rFonts w:ascii="Wingdings" w:hAnsi="Wingdings" w:hint="default"/>
      </w:rPr>
    </w:lvl>
    <w:lvl w:ilvl="3" w:tplc="5FB89B10" w:tentative="1">
      <w:start w:val="1"/>
      <w:numFmt w:val="bullet"/>
      <w:lvlText w:val=""/>
      <w:lvlJc w:val="left"/>
      <w:pPr>
        <w:ind w:left="3600" w:hanging="360"/>
      </w:pPr>
      <w:rPr>
        <w:rFonts w:ascii="Symbol" w:hAnsi="Symbol" w:hint="default"/>
      </w:rPr>
    </w:lvl>
    <w:lvl w:ilvl="4" w:tplc="3D763282" w:tentative="1">
      <w:start w:val="1"/>
      <w:numFmt w:val="bullet"/>
      <w:lvlText w:val="o"/>
      <w:lvlJc w:val="left"/>
      <w:pPr>
        <w:ind w:left="4320" w:hanging="360"/>
      </w:pPr>
      <w:rPr>
        <w:rFonts w:ascii="Courier New" w:hAnsi="Courier New" w:cs="Courier New" w:hint="default"/>
      </w:rPr>
    </w:lvl>
    <w:lvl w:ilvl="5" w:tplc="223EE716" w:tentative="1">
      <w:start w:val="1"/>
      <w:numFmt w:val="bullet"/>
      <w:lvlText w:val=""/>
      <w:lvlJc w:val="left"/>
      <w:pPr>
        <w:ind w:left="5040" w:hanging="360"/>
      </w:pPr>
      <w:rPr>
        <w:rFonts w:ascii="Wingdings" w:hAnsi="Wingdings" w:hint="default"/>
      </w:rPr>
    </w:lvl>
    <w:lvl w:ilvl="6" w:tplc="CAEAEF48" w:tentative="1">
      <w:start w:val="1"/>
      <w:numFmt w:val="bullet"/>
      <w:lvlText w:val=""/>
      <w:lvlJc w:val="left"/>
      <w:pPr>
        <w:ind w:left="5760" w:hanging="360"/>
      </w:pPr>
      <w:rPr>
        <w:rFonts w:ascii="Symbol" w:hAnsi="Symbol" w:hint="default"/>
      </w:rPr>
    </w:lvl>
    <w:lvl w:ilvl="7" w:tplc="24542598" w:tentative="1">
      <w:start w:val="1"/>
      <w:numFmt w:val="bullet"/>
      <w:lvlText w:val="o"/>
      <w:lvlJc w:val="left"/>
      <w:pPr>
        <w:ind w:left="6480" w:hanging="360"/>
      </w:pPr>
      <w:rPr>
        <w:rFonts w:ascii="Courier New" w:hAnsi="Courier New" w:cs="Courier New" w:hint="default"/>
      </w:rPr>
    </w:lvl>
    <w:lvl w:ilvl="8" w:tplc="BD96CDF8" w:tentative="1">
      <w:start w:val="1"/>
      <w:numFmt w:val="bullet"/>
      <w:lvlText w:val=""/>
      <w:lvlJc w:val="left"/>
      <w:pPr>
        <w:ind w:left="7200" w:hanging="360"/>
      </w:pPr>
      <w:rPr>
        <w:rFonts w:ascii="Wingdings" w:hAnsi="Wingdings" w:hint="default"/>
      </w:rPr>
    </w:lvl>
  </w:abstractNum>
  <w:abstractNum w:abstractNumId="11" w15:restartNumberingAfterBreak="0">
    <w:nsid w:val="1CF06972"/>
    <w:multiLevelType w:val="hybridMultilevel"/>
    <w:tmpl w:val="86A628FE"/>
    <w:lvl w:ilvl="0" w:tplc="331042C0">
      <w:start w:val="1"/>
      <w:numFmt w:val="lowerLetter"/>
      <w:lvlText w:val="%1."/>
      <w:lvlJc w:val="left"/>
      <w:pPr>
        <w:ind w:left="1800" w:hanging="360"/>
      </w:pPr>
      <w:rPr>
        <w:rFonts w:hint="default"/>
      </w:rPr>
    </w:lvl>
    <w:lvl w:ilvl="1" w:tplc="2786C770" w:tentative="1">
      <w:start w:val="1"/>
      <w:numFmt w:val="lowerLetter"/>
      <w:lvlText w:val="%2."/>
      <w:lvlJc w:val="left"/>
      <w:pPr>
        <w:ind w:left="2520" w:hanging="360"/>
      </w:pPr>
    </w:lvl>
    <w:lvl w:ilvl="2" w:tplc="BE988088" w:tentative="1">
      <w:start w:val="1"/>
      <w:numFmt w:val="lowerRoman"/>
      <w:lvlText w:val="%3."/>
      <w:lvlJc w:val="right"/>
      <w:pPr>
        <w:ind w:left="3240" w:hanging="180"/>
      </w:pPr>
    </w:lvl>
    <w:lvl w:ilvl="3" w:tplc="560A4E32" w:tentative="1">
      <w:start w:val="1"/>
      <w:numFmt w:val="decimal"/>
      <w:lvlText w:val="%4."/>
      <w:lvlJc w:val="left"/>
      <w:pPr>
        <w:ind w:left="3960" w:hanging="360"/>
      </w:pPr>
    </w:lvl>
    <w:lvl w:ilvl="4" w:tplc="4A6C9D3E" w:tentative="1">
      <w:start w:val="1"/>
      <w:numFmt w:val="lowerLetter"/>
      <w:lvlText w:val="%5."/>
      <w:lvlJc w:val="left"/>
      <w:pPr>
        <w:ind w:left="4680" w:hanging="360"/>
      </w:pPr>
    </w:lvl>
    <w:lvl w:ilvl="5" w:tplc="BDECA79C" w:tentative="1">
      <w:start w:val="1"/>
      <w:numFmt w:val="lowerRoman"/>
      <w:lvlText w:val="%6."/>
      <w:lvlJc w:val="right"/>
      <w:pPr>
        <w:ind w:left="5400" w:hanging="180"/>
      </w:pPr>
    </w:lvl>
    <w:lvl w:ilvl="6" w:tplc="904423AC" w:tentative="1">
      <w:start w:val="1"/>
      <w:numFmt w:val="decimal"/>
      <w:lvlText w:val="%7."/>
      <w:lvlJc w:val="left"/>
      <w:pPr>
        <w:ind w:left="6120" w:hanging="360"/>
      </w:pPr>
    </w:lvl>
    <w:lvl w:ilvl="7" w:tplc="D72A14A0" w:tentative="1">
      <w:start w:val="1"/>
      <w:numFmt w:val="lowerLetter"/>
      <w:lvlText w:val="%8."/>
      <w:lvlJc w:val="left"/>
      <w:pPr>
        <w:ind w:left="6840" w:hanging="360"/>
      </w:pPr>
    </w:lvl>
    <w:lvl w:ilvl="8" w:tplc="B568FA30" w:tentative="1">
      <w:start w:val="1"/>
      <w:numFmt w:val="lowerRoman"/>
      <w:lvlText w:val="%9."/>
      <w:lvlJc w:val="right"/>
      <w:pPr>
        <w:ind w:left="7560" w:hanging="180"/>
      </w:pPr>
    </w:lvl>
  </w:abstractNum>
  <w:abstractNum w:abstractNumId="12" w15:restartNumberingAfterBreak="0">
    <w:nsid w:val="1E1417E4"/>
    <w:multiLevelType w:val="hybridMultilevel"/>
    <w:tmpl w:val="87263114"/>
    <w:lvl w:ilvl="0" w:tplc="CD3627CC">
      <w:start w:val="1"/>
      <w:numFmt w:val="lowerLetter"/>
      <w:lvlText w:val="(%1)"/>
      <w:lvlJc w:val="left"/>
      <w:pPr>
        <w:ind w:left="2160" w:hanging="720"/>
      </w:pPr>
      <w:rPr>
        <w:rFonts w:hint="default"/>
      </w:rPr>
    </w:lvl>
    <w:lvl w:ilvl="1" w:tplc="FFEED8A0" w:tentative="1">
      <w:start w:val="1"/>
      <w:numFmt w:val="lowerLetter"/>
      <w:lvlText w:val="%2."/>
      <w:lvlJc w:val="left"/>
      <w:pPr>
        <w:ind w:left="2520" w:hanging="360"/>
      </w:pPr>
    </w:lvl>
    <w:lvl w:ilvl="2" w:tplc="13EEDED2" w:tentative="1">
      <w:start w:val="1"/>
      <w:numFmt w:val="lowerRoman"/>
      <w:lvlText w:val="%3."/>
      <w:lvlJc w:val="right"/>
      <w:pPr>
        <w:ind w:left="3240" w:hanging="180"/>
      </w:pPr>
    </w:lvl>
    <w:lvl w:ilvl="3" w:tplc="DC0E89A8" w:tentative="1">
      <w:start w:val="1"/>
      <w:numFmt w:val="decimal"/>
      <w:lvlText w:val="%4."/>
      <w:lvlJc w:val="left"/>
      <w:pPr>
        <w:ind w:left="3960" w:hanging="360"/>
      </w:pPr>
    </w:lvl>
    <w:lvl w:ilvl="4" w:tplc="8CEE0558" w:tentative="1">
      <w:start w:val="1"/>
      <w:numFmt w:val="lowerLetter"/>
      <w:lvlText w:val="%5."/>
      <w:lvlJc w:val="left"/>
      <w:pPr>
        <w:ind w:left="4680" w:hanging="360"/>
      </w:pPr>
    </w:lvl>
    <w:lvl w:ilvl="5" w:tplc="4530A290" w:tentative="1">
      <w:start w:val="1"/>
      <w:numFmt w:val="lowerRoman"/>
      <w:lvlText w:val="%6."/>
      <w:lvlJc w:val="right"/>
      <w:pPr>
        <w:ind w:left="5400" w:hanging="180"/>
      </w:pPr>
    </w:lvl>
    <w:lvl w:ilvl="6" w:tplc="1ADCB5D6" w:tentative="1">
      <w:start w:val="1"/>
      <w:numFmt w:val="decimal"/>
      <w:lvlText w:val="%7."/>
      <w:lvlJc w:val="left"/>
      <w:pPr>
        <w:ind w:left="6120" w:hanging="360"/>
      </w:pPr>
    </w:lvl>
    <w:lvl w:ilvl="7" w:tplc="76B479DA" w:tentative="1">
      <w:start w:val="1"/>
      <w:numFmt w:val="lowerLetter"/>
      <w:lvlText w:val="%8."/>
      <w:lvlJc w:val="left"/>
      <w:pPr>
        <w:ind w:left="6840" w:hanging="360"/>
      </w:pPr>
    </w:lvl>
    <w:lvl w:ilvl="8" w:tplc="2AFEE0C8" w:tentative="1">
      <w:start w:val="1"/>
      <w:numFmt w:val="lowerRoman"/>
      <w:lvlText w:val="%9."/>
      <w:lvlJc w:val="right"/>
      <w:pPr>
        <w:ind w:left="7560" w:hanging="180"/>
      </w:pPr>
    </w:lvl>
  </w:abstractNum>
  <w:abstractNum w:abstractNumId="13" w15:restartNumberingAfterBreak="0">
    <w:nsid w:val="21962B2B"/>
    <w:multiLevelType w:val="hybridMultilevel"/>
    <w:tmpl w:val="3AFEA43A"/>
    <w:lvl w:ilvl="0" w:tplc="4FDCFE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4773A9"/>
    <w:multiLevelType w:val="hybridMultilevel"/>
    <w:tmpl w:val="D8E8E558"/>
    <w:lvl w:ilvl="0" w:tplc="13C4C99C">
      <w:start w:val="1"/>
      <w:numFmt w:val="decimal"/>
      <w:lvlText w:val="%1."/>
      <w:lvlJc w:val="left"/>
      <w:pPr>
        <w:ind w:left="720" w:hanging="720"/>
      </w:pPr>
      <w:rPr>
        <w:rFonts w:hint="default"/>
        <w:b/>
      </w:rPr>
    </w:lvl>
    <w:lvl w:ilvl="1" w:tplc="F62EE0CA" w:tentative="1">
      <w:start w:val="1"/>
      <w:numFmt w:val="lowerLetter"/>
      <w:lvlText w:val="%2."/>
      <w:lvlJc w:val="left"/>
      <w:pPr>
        <w:ind w:left="1440" w:hanging="360"/>
      </w:pPr>
    </w:lvl>
    <w:lvl w:ilvl="2" w:tplc="36164A8A" w:tentative="1">
      <w:start w:val="1"/>
      <w:numFmt w:val="lowerRoman"/>
      <w:lvlText w:val="%3."/>
      <w:lvlJc w:val="right"/>
      <w:pPr>
        <w:ind w:left="2160" w:hanging="180"/>
      </w:pPr>
    </w:lvl>
    <w:lvl w:ilvl="3" w:tplc="1610D242" w:tentative="1">
      <w:start w:val="1"/>
      <w:numFmt w:val="decimal"/>
      <w:lvlText w:val="%4."/>
      <w:lvlJc w:val="left"/>
      <w:pPr>
        <w:ind w:left="2880" w:hanging="360"/>
      </w:pPr>
    </w:lvl>
    <w:lvl w:ilvl="4" w:tplc="B0CE5250" w:tentative="1">
      <w:start w:val="1"/>
      <w:numFmt w:val="lowerLetter"/>
      <w:lvlText w:val="%5."/>
      <w:lvlJc w:val="left"/>
      <w:pPr>
        <w:ind w:left="3600" w:hanging="360"/>
      </w:pPr>
    </w:lvl>
    <w:lvl w:ilvl="5" w:tplc="2350FD1C" w:tentative="1">
      <w:start w:val="1"/>
      <w:numFmt w:val="lowerRoman"/>
      <w:lvlText w:val="%6."/>
      <w:lvlJc w:val="right"/>
      <w:pPr>
        <w:ind w:left="4320" w:hanging="180"/>
      </w:pPr>
    </w:lvl>
    <w:lvl w:ilvl="6" w:tplc="C660CF14" w:tentative="1">
      <w:start w:val="1"/>
      <w:numFmt w:val="decimal"/>
      <w:lvlText w:val="%7."/>
      <w:lvlJc w:val="left"/>
      <w:pPr>
        <w:ind w:left="5040" w:hanging="360"/>
      </w:pPr>
    </w:lvl>
    <w:lvl w:ilvl="7" w:tplc="C25263A4" w:tentative="1">
      <w:start w:val="1"/>
      <w:numFmt w:val="lowerLetter"/>
      <w:lvlText w:val="%8."/>
      <w:lvlJc w:val="left"/>
      <w:pPr>
        <w:ind w:left="5760" w:hanging="360"/>
      </w:pPr>
    </w:lvl>
    <w:lvl w:ilvl="8" w:tplc="FA202048" w:tentative="1">
      <w:start w:val="1"/>
      <w:numFmt w:val="lowerRoman"/>
      <w:lvlText w:val="%9."/>
      <w:lvlJc w:val="right"/>
      <w:pPr>
        <w:ind w:left="6480" w:hanging="180"/>
      </w:pPr>
    </w:lvl>
  </w:abstractNum>
  <w:abstractNum w:abstractNumId="15" w15:restartNumberingAfterBreak="0">
    <w:nsid w:val="2DA12D8C"/>
    <w:multiLevelType w:val="hybridMultilevel"/>
    <w:tmpl w:val="B96600AE"/>
    <w:lvl w:ilvl="0" w:tplc="EEAA8B36">
      <w:start w:val="1"/>
      <w:numFmt w:val="lowerLetter"/>
      <w:lvlText w:val="(%1)"/>
      <w:lvlJc w:val="left"/>
      <w:pPr>
        <w:ind w:left="2160" w:hanging="720"/>
      </w:pPr>
      <w:rPr>
        <w:rFonts w:hint="default"/>
      </w:rPr>
    </w:lvl>
    <w:lvl w:ilvl="1" w:tplc="2C24D110" w:tentative="1">
      <w:start w:val="1"/>
      <w:numFmt w:val="lowerLetter"/>
      <w:lvlText w:val="%2."/>
      <w:lvlJc w:val="left"/>
      <w:pPr>
        <w:ind w:left="2520" w:hanging="360"/>
      </w:pPr>
    </w:lvl>
    <w:lvl w:ilvl="2" w:tplc="FC48EBA2" w:tentative="1">
      <w:start w:val="1"/>
      <w:numFmt w:val="lowerRoman"/>
      <w:lvlText w:val="%3."/>
      <w:lvlJc w:val="right"/>
      <w:pPr>
        <w:ind w:left="3240" w:hanging="180"/>
      </w:pPr>
    </w:lvl>
    <w:lvl w:ilvl="3" w:tplc="2468257A" w:tentative="1">
      <w:start w:val="1"/>
      <w:numFmt w:val="decimal"/>
      <w:lvlText w:val="%4."/>
      <w:lvlJc w:val="left"/>
      <w:pPr>
        <w:ind w:left="3960" w:hanging="360"/>
      </w:pPr>
    </w:lvl>
    <w:lvl w:ilvl="4" w:tplc="FC3AF266" w:tentative="1">
      <w:start w:val="1"/>
      <w:numFmt w:val="lowerLetter"/>
      <w:lvlText w:val="%5."/>
      <w:lvlJc w:val="left"/>
      <w:pPr>
        <w:ind w:left="4680" w:hanging="360"/>
      </w:pPr>
    </w:lvl>
    <w:lvl w:ilvl="5" w:tplc="B386B9D6" w:tentative="1">
      <w:start w:val="1"/>
      <w:numFmt w:val="lowerRoman"/>
      <w:lvlText w:val="%6."/>
      <w:lvlJc w:val="right"/>
      <w:pPr>
        <w:ind w:left="5400" w:hanging="180"/>
      </w:pPr>
    </w:lvl>
    <w:lvl w:ilvl="6" w:tplc="DE7E14EA" w:tentative="1">
      <w:start w:val="1"/>
      <w:numFmt w:val="decimal"/>
      <w:lvlText w:val="%7."/>
      <w:lvlJc w:val="left"/>
      <w:pPr>
        <w:ind w:left="6120" w:hanging="360"/>
      </w:pPr>
    </w:lvl>
    <w:lvl w:ilvl="7" w:tplc="A33A583A" w:tentative="1">
      <w:start w:val="1"/>
      <w:numFmt w:val="lowerLetter"/>
      <w:lvlText w:val="%8."/>
      <w:lvlJc w:val="left"/>
      <w:pPr>
        <w:ind w:left="6840" w:hanging="360"/>
      </w:pPr>
    </w:lvl>
    <w:lvl w:ilvl="8" w:tplc="11C060C4" w:tentative="1">
      <w:start w:val="1"/>
      <w:numFmt w:val="lowerRoman"/>
      <w:lvlText w:val="%9."/>
      <w:lvlJc w:val="right"/>
      <w:pPr>
        <w:ind w:left="7560" w:hanging="180"/>
      </w:pPr>
    </w:lvl>
  </w:abstractNum>
  <w:abstractNum w:abstractNumId="16" w15:restartNumberingAfterBreak="0">
    <w:nsid w:val="2E9011DE"/>
    <w:multiLevelType w:val="hybridMultilevel"/>
    <w:tmpl w:val="D2B271DA"/>
    <w:lvl w:ilvl="0" w:tplc="565C717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11C88FA0">
      <w:start w:val="2"/>
      <w:numFmt w:val="bullet"/>
      <w:lvlText w:val="-"/>
      <w:lvlJc w:val="left"/>
      <w:pPr>
        <w:ind w:left="2880" w:hanging="360"/>
      </w:pPr>
      <w:rPr>
        <w:rFonts w:ascii="Times New Roman" w:eastAsiaTheme="minorHAnsi"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5F1662"/>
    <w:multiLevelType w:val="hybridMultilevel"/>
    <w:tmpl w:val="DA2A30A8"/>
    <w:lvl w:ilvl="0" w:tplc="9C8875E6">
      <w:start w:val="1"/>
      <w:numFmt w:val="bullet"/>
      <w:lvlText w:val="o"/>
      <w:lvlJc w:val="left"/>
      <w:pPr>
        <w:ind w:left="1540" w:hanging="360"/>
      </w:pPr>
      <w:rPr>
        <w:rFonts w:ascii="Courier New" w:hAnsi="Courier New" w:cs="Courier New" w:hint="default"/>
      </w:rPr>
    </w:lvl>
    <w:lvl w:ilvl="1" w:tplc="8F10FA42" w:tentative="1">
      <w:start w:val="1"/>
      <w:numFmt w:val="bullet"/>
      <w:lvlText w:val="o"/>
      <w:lvlJc w:val="left"/>
      <w:pPr>
        <w:ind w:left="2260" w:hanging="360"/>
      </w:pPr>
      <w:rPr>
        <w:rFonts w:ascii="Courier New" w:hAnsi="Courier New" w:cs="Courier New" w:hint="default"/>
      </w:rPr>
    </w:lvl>
    <w:lvl w:ilvl="2" w:tplc="45844C72" w:tentative="1">
      <w:start w:val="1"/>
      <w:numFmt w:val="bullet"/>
      <w:lvlText w:val=""/>
      <w:lvlJc w:val="left"/>
      <w:pPr>
        <w:ind w:left="2980" w:hanging="360"/>
      </w:pPr>
      <w:rPr>
        <w:rFonts w:ascii="Wingdings" w:hAnsi="Wingdings" w:hint="default"/>
      </w:rPr>
    </w:lvl>
    <w:lvl w:ilvl="3" w:tplc="10C4A3B8" w:tentative="1">
      <w:start w:val="1"/>
      <w:numFmt w:val="bullet"/>
      <w:lvlText w:val=""/>
      <w:lvlJc w:val="left"/>
      <w:pPr>
        <w:ind w:left="3700" w:hanging="360"/>
      </w:pPr>
      <w:rPr>
        <w:rFonts w:ascii="Symbol" w:hAnsi="Symbol" w:hint="default"/>
      </w:rPr>
    </w:lvl>
    <w:lvl w:ilvl="4" w:tplc="790ADD88" w:tentative="1">
      <w:start w:val="1"/>
      <w:numFmt w:val="bullet"/>
      <w:lvlText w:val="o"/>
      <w:lvlJc w:val="left"/>
      <w:pPr>
        <w:ind w:left="4420" w:hanging="360"/>
      </w:pPr>
      <w:rPr>
        <w:rFonts w:ascii="Courier New" w:hAnsi="Courier New" w:cs="Courier New" w:hint="default"/>
      </w:rPr>
    </w:lvl>
    <w:lvl w:ilvl="5" w:tplc="26E81D5A" w:tentative="1">
      <w:start w:val="1"/>
      <w:numFmt w:val="bullet"/>
      <w:lvlText w:val=""/>
      <w:lvlJc w:val="left"/>
      <w:pPr>
        <w:ind w:left="5140" w:hanging="360"/>
      </w:pPr>
      <w:rPr>
        <w:rFonts w:ascii="Wingdings" w:hAnsi="Wingdings" w:hint="default"/>
      </w:rPr>
    </w:lvl>
    <w:lvl w:ilvl="6" w:tplc="7F8CAD3A" w:tentative="1">
      <w:start w:val="1"/>
      <w:numFmt w:val="bullet"/>
      <w:lvlText w:val=""/>
      <w:lvlJc w:val="left"/>
      <w:pPr>
        <w:ind w:left="5860" w:hanging="360"/>
      </w:pPr>
      <w:rPr>
        <w:rFonts w:ascii="Symbol" w:hAnsi="Symbol" w:hint="default"/>
      </w:rPr>
    </w:lvl>
    <w:lvl w:ilvl="7" w:tplc="2B72224C" w:tentative="1">
      <w:start w:val="1"/>
      <w:numFmt w:val="bullet"/>
      <w:lvlText w:val="o"/>
      <w:lvlJc w:val="left"/>
      <w:pPr>
        <w:ind w:left="6580" w:hanging="360"/>
      </w:pPr>
      <w:rPr>
        <w:rFonts w:ascii="Courier New" w:hAnsi="Courier New" w:cs="Courier New" w:hint="default"/>
      </w:rPr>
    </w:lvl>
    <w:lvl w:ilvl="8" w:tplc="476EACDA" w:tentative="1">
      <w:start w:val="1"/>
      <w:numFmt w:val="bullet"/>
      <w:lvlText w:val=""/>
      <w:lvlJc w:val="left"/>
      <w:pPr>
        <w:ind w:left="7300" w:hanging="360"/>
      </w:pPr>
      <w:rPr>
        <w:rFonts w:ascii="Wingdings" w:hAnsi="Wingdings" w:hint="default"/>
      </w:rPr>
    </w:lvl>
  </w:abstractNum>
  <w:abstractNum w:abstractNumId="18" w15:restartNumberingAfterBreak="0">
    <w:nsid w:val="305A3235"/>
    <w:multiLevelType w:val="hybridMultilevel"/>
    <w:tmpl w:val="BAB41AA2"/>
    <w:lvl w:ilvl="0" w:tplc="A21A6112">
      <w:start w:val="1"/>
      <w:numFmt w:val="decimal"/>
      <w:lvlText w:val="%1."/>
      <w:lvlJc w:val="left"/>
      <w:pPr>
        <w:ind w:left="720" w:hanging="360"/>
      </w:pPr>
      <w:rPr>
        <w:rFonts w:hint="default"/>
      </w:rPr>
    </w:lvl>
    <w:lvl w:ilvl="1" w:tplc="83DE4148" w:tentative="1">
      <w:start w:val="1"/>
      <w:numFmt w:val="lowerLetter"/>
      <w:lvlText w:val="%2."/>
      <w:lvlJc w:val="left"/>
      <w:pPr>
        <w:ind w:left="1440" w:hanging="360"/>
      </w:pPr>
    </w:lvl>
    <w:lvl w:ilvl="2" w:tplc="E54A0712" w:tentative="1">
      <w:start w:val="1"/>
      <w:numFmt w:val="lowerRoman"/>
      <w:lvlText w:val="%3."/>
      <w:lvlJc w:val="right"/>
      <w:pPr>
        <w:ind w:left="2160" w:hanging="180"/>
      </w:pPr>
    </w:lvl>
    <w:lvl w:ilvl="3" w:tplc="85126DE6" w:tentative="1">
      <w:start w:val="1"/>
      <w:numFmt w:val="decimal"/>
      <w:lvlText w:val="%4."/>
      <w:lvlJc w:val="left"/>
      <w:pPr>
        <w:ind w:left="2880" w:hanging="360"/>
      </w:pPr>
    </w:lvl>
    <w:lvl w:ilvl="4" w:tplc="7F8EDC26" w:tentative="1">
      <w:start w:val="1"/>
      <w:numFmt w:val="lowerLetter"/>
      <w:lvlText w:val="%5."/>
      <w:lvlJc w:val="left"/>
      <w:pPr>
        <w:ind w:left="3600" w:hanging="360"/>
      </w:pPr>
    </w:lvl>
    <w:lvl w:ilvl="5" w:tplc="4EC0858E" w:tentative="1">
      <w:start w:val="1"/>
      <w:numFmt w:val="lowerRoman"/>
      <w:lvlText w:val="%6."/>
      <w:lvlJc w:val="right"/>
      <w:pPr>
        <w:ind w:left="4320" w:hanging="180"/>
      </w:pPr>
    </w:lvl>
    <w:lvl w:ilvl="6" w:tplc="3A10D8E6" w:tentative="1">
      <w:start w:val="1"/>
      <w:numFmt w:val="decimal"/>
      <w:lvlText w:val="%7."/>
      <w:lvlJc w:val="left"/>
      <w:pPr>
        <w:ind w:left="5040" w:hanging="360"/>
      </w:pPr>
    </w:lvl>
    <w:lvl w:ilvl="7" w:tplc="810AD64E" w:tentative="1">
      <w:start w:val="1"/>
      <w:numFmt w:val="lowerLetter"/>
      <w:lvlText w:val="%8."/>
      <w:lvlJc w:val="left"/>
      <w:pPr>
        <w:ind w:left="5760" w:hanging="360"/>
      </w:pPr>
    </w:lvl>
    <w:lvl w:ilvl="8" w:tplc="178EF694" w:tentative="1">
      <w:start w:val="1"/>
      <w:numFmt w:val="lowerRoman"/>
      <w:lvlText w:val="%9."/>
      <w:lvlJc w:val="right"/>
      <w:pPr>
        <w:ind w:left="6480" w:hanging="180"/>
      </w:pPr>
    </w:lvl>
  </w:abstractNum>
  <w:abstractNum w:abstractNumId="19" w15:restartNumberingAfterBreak="0">
    <w:nsid w:val="32C5782D"/>
    <w:multiLevelType w:val="hybridMultilevel"/>
    <w:tmpl w:val="D5A0F8D0"/>
    <w:lvl w:ilvl="0" w:tplc="36DCE4CC">
      <w:start w:val="1"/>
      <w:numFmt w:val="decimal"/>
      <w:lvlText w:val="%1."/>
      <w:lvlJc w:val="left"/>
      <w:pPr>
        <w:ind w:left="720" w:hanging="720"/>
      </w:pPr>
      <w:rPr>
        <w:rFonts w:hint="default"/>
        <w:b/>
        <w:sz w:val="26"/>
        <w:szCs w:val="26"/>
      </w:rPr>
    </w:lvl>
    <w:lvl w:ilvl="1" w:tplc="E1589080">
      <w:start w:val="1"/>
      <w:numFmt w:val="lowerLetter"/>
      <w:lvlText w:val="%2."/>
      <w:lvlJc w:val="left"/>
      <w:pPr>
        <w:ind w:left="1440" w:hanging="720"/>
      </w:pPr>
      <w:rPr>
        <w:rFonts w:ascii="Garamond" w:hAnsi="Garamond" w:cs="Times New Roman" w:hint="default"/>
        <w:b/>
        <w:bCs w:val="0"/>
        <w:i w:val="0"/>
        <w:iCs w:val="0"/>
        <w:caps w:val="0"/>
        <w:smallCaps w:val="0"/>
        <w:strike w:val="0"/>
        <w:dstrike w:val="0"/>
        <w:outline w:val="0"/>
        <w:shadow w:val="0"/>
        <w:emboss w:val="0"/>
        <w:imprint w:val="0"/>
        <w:noProof w:val="0"/>
        <w:vanish w:val="0"/>
        <w:spacing w:val="0"/>
        <w:kern w:val="0"/>
        <w:position w:val="0"/>
        <w:sz w:val="26"/>
        <w:szCs w:val="26"/>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tplc="FD069C38">
      <w:start w:val="1"/>
      <w:numFmt w:val="decimal"/>
      <w:lvlText w:val="(%3)"/>
      <w:lvlJc w:val="left"/>
      <w:pPr>
        <w:ind w:left="2340" w:hanging="360"/>
      </w:pPr>
      <w:rPr>
        <w:rFonts w:hint="default"/>
        <w:b w:val="0"/>
        <w:i w:val="0"/>
      </w:rPr>
    </w:lvl>
    <w:lvl w:ilvl="3" w:tplc="7F4634EE" w:tentative="1">
      <w:start w:val="1"/>
      <w:numFmt w:val="decimal"/>
      <w:lvlText w:val="%4."/>
      <w:lvlJc w:val="left"/>
      <w:pPr>
        <w:ind w:left="2880" w:hanging="360"/>
      </w:pPr>
    </w:lvl>
    <w:lvl w:ilvl="4" w:tplc="F28A1B1E" w:tentative="1">
      <w:start w:val="1"/>
      <w:numFmt w:val="lowerLetter"/>
      <w:lvlText w:val="%5."/>
      <w:lvlJc w:val="left"/>
      <w:pPr>
        <w:ind w:left="3600" w:hanging="360"/>
      </w:pPr>
    </w:lvl>
    <w:lvl w:ilvl="5" w:tplc="8F9266C8" w:tentative="1">
      <w:start w:val="1"/>
      <w:numFmt w:val="lowerRoman"/>
      <w:lvlText w:val="%6."/>
      <w:lvlJc w:val="right"/>
      <w:pPr>
        <w:ind w:left="4320" w:hanging="180"/>
      </w:pPr>
    </w:lvl>
    <w:lvl w:ilvl="6" w:tplc="7C684764" w:tentative="1">
      <w:start w:val="1"/>
      <w:numFmt w:val="decimal"/>
      <w:lvlText w:val="%7."/>
      <w:lvlJc w:val="left"/>
      <w:pPr>
        <w:ind w:left="5040" w:hanging="360"/>
      </w:pPr>
    </w:lvl>
    <w:lvl w:ilvl="7" w:tplc="30E046C6" w:tentative="1">
      <w:start w:val="1"/>
      <w:numFmt w:val="lowerLetter"/>
      <w:lvlText w:val="%8."/>
      <w:lvlJc w:val="left"/>
      <w:pPr>
        <w:ind w:left="5760" w:hanging="360"/>
      </w:pPr>
    </w:lvl>
    <w:lvl w:ilvl="8" w:tplc="7D42BA6E" w:tentative="1">
      <w:start w:val="1"/>
      <w:numFmt w:val="lowerRoman"/>
      <w:lvlText w:val="%9."/>
      <w:lvlJc w:val="right"/>
      <w:pPr>
        <w:ind w:left="6480" w:hanging="180"/>
      </w:pPr>
    </w:lvl>
  </w:abstractNum>
  <w:abstractNum w:abstractNumId="20" w15:restartNumberingAfterBreak="0">
    <w:nsid w:val="37394403"/>
    <w:multiLevelType w:val="hybridMultilevel"/>
    <w:tmpl w:val="EA9C2A94"/>
    <w:lvl w:ilvl="0" w:tplc="AA26F7BA">
      <w:start w:val="1"/>
      <w:numFmt w:val="bullet"/>
      <w:pStyle w:val="Bullets0"/>
      <w:lvlText w:val="•"/>
      <w:lvlJc w:val="left"/>
      <w:pPr>
        <w:tabs>
          <w:tab w:val="num" w:pos="720"/>
        </w:tabs>
        <w:ind w:left="720" w:hanging="720"/>
      </w:pPr>
      <w:rPr>
        <w:rFonts w:ascii="Times New Roman" w:hAnsi="Times New Roman" w:cs="Times New Roman" w:hint="default"/>
      </w:rPr>
    </w:lvl>
    <w:lvl w:ilvl="1" w:tplc="59547032" w:tentative="1">
      <w:start w:val="1"/>
      <w:numFmt w:val="bullet"/>
      <w:lvlText w:val="o"/>
      <w:lvlJc w:val="left"/>
      <w:pPr>
        <w:tabs>
          <w:tab w:val="num" w:pos="1440"/>
        </w:tabs>
        <w:ind w:left="1440" w:hanging="360"/>
      </w:pPr>
      <w:rPr>
        <w:rFonts w:ascii="Courier New" w:hAnsi="Courier New" w:cs="Courier New" w:hint="default"/>
      </w:rPr>
    </w:lvl>
    <w:lvl w:ilvl="2" w:tplc="AFDAEF28" w:tentative="1">
      <w:start w:val="1"/>
      <w:numFmt w:val="bullet"/>
      <w:lvlText w:val=""/>
      <w:lvlJc w:val="left"/>
      <w:pPr>
        <w:tabs>
          <w:tab w:val="num" w:pos="2160"/>
        </w:tabs>
        <w:ind w:left="2160" w:hanging="360"/>
      </w:pPr>
      <w:rPr>
        <w:rFonts w:ascii="Wingdings" w:hAnsi="Wingdings" w:hint="default"/>
      </w:rPr>
    </w:lvl>
    <w:lvl w:ilvl="3" w:tplc="652CCC46" w:tentative="1">
      <w:start w:val="1"/>
      <w:numFmt w:val="bullet"/>
      <w:lvlText w:val=""/>
      <w:lvlJc w:val="left"/>
      <w:pPr>
        <w:tabs>
          <w:tab w:val="num" w:pos="2880"/>
        </w:tabs>
        <w:ind w:left="2880" w:hanging="360"/>
      </w:pPr>
      <w:rPr>
        <w:rFonts w:ascii="Symbol" w:hAnsi="Symbol" w:hint="default"/>
      </w:rPr>
    </w:lvl>
    <w:lvl w:ilvl="4" w:tplc="4EE2B056" w:tentative="1">
      <w:start w:val="1"/>
      <w:numFmt w:val="bullet"/>
      <w:lvlText w:val="o"/>
      <w:lvlJc w:val="left"/>
      <w:pPr>
        <w:tabs>
          <w:tab w:val="num" w:pos="3600"/>
        </w:tabs>
        <w:ind w:left="3600" w:hanging="360"/>
      </w:pPr>
      <w:rPr>
        <w:rFonts w:ascii="Courier New" w:hAnsi="Courier New" w:cs="Courier New" w:hint="default"/>
      </w:rPr>
    </w:lvl>
    <w:lvl w:ilvl="5" w:tplc="66345CC6" w:tentative="1">
      <w:start w:val="1"/>
      <w:numFmt w:val="bullet"/>
      <w:lvlText w:val=""/>
      <w:lvlJc w:val="left"/>
      <w:pPr>
        <w:tabs>
          <w:tab w:val="num" w:pos="4320"/>
        </w:tabs>
        <w:ind w:left="4320" w:hanging="360"/>
      </w:pPr>
      <w:rPr>
        <w:rFonts w:ascii="Wingdings" w:hAnsi="Wingdings" w:hint="default"/>
      </w:rPr>
    </w:lvl>
    <w:lvl w:ilvl="6" w:tplc="9F2CF322" w:tentative="1">
      <w:start w:val="1"/>
      <w:numFmt w:val="bullet"/>
      <w:lvlText w:val=""/>
      <w:lvlJc w:val="left"/>
      <w:pPr>
        <w:tabs>
          <w:tab w:val="num" w:pos="5040"/>
        </w:tabs>
        <w:ind w:left="5040" w:hanging="360"/>
      </w:pPr>
      <w:rPr>
        <w:rFonts w:ascii="Symbol" w:hAnsi="Symbol" w:hint="default"/>
      </w:rPr>
    </w:lvl>
    <w:lvl w:ilvl="7" w:tplc="FC9ED34A" w:tentative="1">
      <w:start w:val="1"/>
      <w:numFmt w:val="bullet"/>
      <w:lvlText w:val="o"/>
      <w:lvlJc w:val="left"/>
      <w:pPr>
        <w:tabs>
          <w:tab w:val="num" w:pos="5760"/>
        </w:tabs>
        <w:ind w:left="5760" w:hanging="360"/>
      </w:pPr>
      <w:rPr>
        <w:rFonts w:ascii="Courier New" w:hAnsi="Courier New" w:cs="Courier New" w:hint="default"/>
      </w:rPr>
    </w:lvl>
    <w:lvl w:ilvl="8" w:tplc="6520FA0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2E7E6C"/>
    <w:multiLevelType w:val="hybridMultilevel"/>
    <w:tmpl w:val="5C64FADA"/>
    <w:lvl w:ilvl="0" w:tplc="52982A38">
      <w:start w:val="1"/>
      <w:numFmt w:val="lowerLetter"/>
      <w:lvlText w:val="%1."/>
      <w:lvlJc w:val="left"/>
      <w:pPr>
        <w:ind w:left="720" w:firstLine="0"/>
      </w:pPr>
      <w:rPr>
        <w:rFonts w:hint="default"/>
      </w:rPr>
    </w:lvl>
    <w:lvl w:ilvl="1" w:tplc="FE80085A" w:tentative="1">
      <w:start w:val="1"/>
      <w:numFmt w:val="lowerLetter"/>
      <w:lvlText w:val="%2."/>
      <w:lvlJc w:val="left"/>
      <w:pPr>
        <w:ind w:left="1440" w:hanging="360"/>
      </w:pPr>
    </w:lvl>
    <w:lvl w:ilvl="2" w:tplc="AF26B17C" w:tentative="1">
      <w:start w:val="1"/>
      <w:numFmt w:val="lowerRoman"/>
      <w:lvlText w:val="%3."/>
      <w:lvlJc w:val="right"/>
      <w:pPr>
        <w:ind w:left="2160" w:hanging="180"/>
      </w:pPr>
    </w:lvl>
    <w:lvl w:ilvl="3" w:tplc="71B01000" w:tentative="1">
      <w:start w:val="1"/>
      <w:numFmt w:val="decimal"/>
      <w:lvlText w:val="%4."/>
      <w:lvlJc w:val="left"/>
      <w:pPr>
        <w:ind w:left="2880" w:hanging="360"/>
      </w:pPr>
    </w:lvl>
    <w:lvl w:ilvl="4" w:tplc="1B88B6FC" w:tentative="1">
      <w:start w:val="1"/>
      <w:numFmt w:val="lowerLetter"/>
      <w:lvlText w:val="%5."/>
      <w:lvlJc w:val="left"/>
      <w:pPr>
        <w:ind w:left="3600" w:hanging="360"/>
      </w:pPr>
    </w:lvl>
    <w:lvl w:ilvl="5" w:tplc="5C7C6DBC" w:tentative="1">
      <w:start w:val="1"/>
      <w:numFmt w:val="lowerRoman"/>
      <w:lvlText w:val="%6."/>
      <w:lvlJc w:val="right"/>
      <w:pPr>
        <w:ind w:left="4320" w:hanging="180"/>
      </w:pPr>
    </w:lvl>
    <w:lvl w:ilvl="6" w:tplc="3FB09970" w:tentative="1">
      <w:start w:val="1"/>
      <w:numFmt w:val="decimal"/>
      <w:lvlText w:val="%7."/>
      <w:lvlJc w:val="left"/>
      <w:pPr>
        <w:ind w:left="5040" w:hanging="360"/>
      </w:pPr>
    </w:lvl>
    <w:lvl w:ilvl="7" w:tplc="DD5A3F56" w:tentative="1">
      <w:start w:val="1"/>
      <w:numFmt w:val="lowerLetter"/>
      <w:lvlText w:val="%8."/>
      <w:lvlJc w:val="left"/>
      <w:pPr>
        <w:ind w:left="5760" w:hanging="360"/>
      </w:pPr>
    </w:lvl>
    <w:lvl w:ilvl="8" w:tplc="3F364436" w:tentative="1">
      <w:start w:val="1"/>
      <w:numFmt w:val="lowerRoman"/>
      <w:lvlText w:val="%9."/>
      <w:lvlJc w:val="right"/>
      <w:pPr>
        <w:ind w:left="6480" w:hanging="180"/>
      </w:pPr>
    </w:lvl>
  </w:abstractNum>
  <w:abstractNum w:abstractNumId="22" w15:restartNumberingAfterBreak="0">
    <w:nsid w:val="383D4040"/>
    <w:multiLevelType w:val="hybridMultilevel"/>
    <w:tmpl w:val="2496DC24"/>
    <w:lvl w:ilvl="0" w:tplc="45426D10">
      <w:start w:val="1"/>
      <w:numFmt w:val="lowerLetter"/>
      <w:lvlText w:val="%1."/>
      <w:lvlJc w:val="left"/>
      <w:pPr>
        <w:ind w:left="720" w:firstLine="0"/>
      </w:pPr>
      <w:rPr>
        <w:rFonts w:hint="default"/>
      </w:rPr>
    </w:lvl>
    <w:lvl w:ilvl="1" w:tplc="8D0EC19C" w:tentative="1">
      <w:start w:val="1"/>
      <w:numFmt w:val="lowerLetter"/>
      <w:lvlText w:val="%2."/>
      <w:lvlJc w:val="left"/>
      <w:pPr>
        <w:ind w:left="1440" w:hanging="360"/>
      </w:pPr>
    </w:lvl>
    <w:lvl w:ilvl="2" w:tplc="31BC4962" w:tentative="1">
      <w:start w:val="1"/>
      <w:numFmt w:val="lowerRoman"/>
      <w:lvlText w:val="%3."/>
      <w:lvlJc w:val="right"/>
      <w:pPr>
        <w:ind w:left="2160" w:hanging="180"/>
      </w:pPr>
    </w:lvl>
    <w:lvl w:ilvl="3" w:tplc="9556A350" w:tentative="1">
      <w:start w:val="1"/>
      <w:numFmt w:val="decimal"/>
      <w:lvlText w:val="%4."/>
      <w:lvlJc w:val="left"/>
      <w:pPr>
        <w:ind w:left="2880" w:hanging="360"/>
      </w:pPr>
    </w:lvl>
    <w:lvl w:ilvl="4" w:tplc="B67EAC9A" w:tentative="1">
      <w:start w:val="1"/>
      <w:numFmt w:val="lowerLetter"/>
      <w:lvlText w:val="%5."/>
      <w:lvlJc w:val="left"/>
      <w:pPr>
        <w:ind w:left="3600" w:hanging="360"/>
      </w:pPr>
    </w:lvl>
    <w:lvl w:ilvl="5" w:tplc="23780A1A" w:tentative="1">
      <w:start w:val="1"/>
      <w:numFmt w:val="lowerRoman"/>
      <w:lvlText w:val="%6."/>
      <w:lvlJc w:val="right"/>
      <w:pPr>
        <w:ind w:left="4320" w:hanging="180"/>
      </w:pPr>
    </w:lvl>
    <w:lvl w:ilvl="6" w:tplc="DCF2C030" w:tentative="1">
      <w:start w:val="1"/>
      <w:numFmt w:val="decimal"/>
      <w:lvlText w:val="%7."/>
      <w:lvlJc w:val="left"/>
      <w:pPr>
        <w:ind w:left="5040" w:hanging="360"/>
      </w:pPr>
    </w:lvl>
    <w:lvl w:ilvl="7" w:tplc="9F26ECD0" w:tentative="1">
      <w:start w:val="1"/>
      <w:numFmt w:val="lowerLetter"/>
      <w:lvlText w:val="%8."/>
      <w:lvlJc w:val="left"/>
      <w:pPr>
        <w:ind w:left="5760" w:hanging="360"/>
      </w:pPr>
    </w:lvl>
    <w:lvl w:ilvl="8" w:tplc="9B9E9E82" w:tentative="1">
      <w:start w:val="1"/>
      <w:numFmt w:val="lowerRoman"/>
      <w:lvlText w:val="%9."/>
      <w:lvlJc w:val="right"/>
      <w:pPr>
        <w:ind w:left="6480" w:hanging="180"/>
      </w:pPr>
    </w:lvl>
  </w:abstractNum>
  <w:abstractNum w:abstractNumId="23" w15:restartNumberingAfterBreak="0">
    <w:nsid w:val="38710779"/>
    <w:multiLevelType w:val="hybridMultilevel"/>
    <w:tmpl w:val="BA0626C6"/>
    <w:lvl w:ilvl="0" w:tplc="5F34C604">
      <w:start w:val="1"/>
      <w:numFmt w:val="bullet"/>
      <w:lvlText w:val="o"/>
      <w:lvlJc w:val="left"/>
      <w:pPr>
        <w:ind w:left="1605" w:hanging="360"/>
      </w:pPr>
      <w:rPr>
        <w:rFonts w:ascii="Courier New" w:hAnsi="Courier New" w:cs="Courier New" w:hint="default"/>
      </w:rPr>
    </w:lvl>
    <w:lvl w:ilvl="1" w:tplc="24CAAE7C" w:tentative="1">
      <w:start w:val="1"/>
      <w:numFmt w:val="bullet"/>
      <w:lvlText w:val="o"/>
      <w:lvlJc w:val="left"/>
      <w:pPr>
        <w:ind w:left="2325" w:hanging="360"/>
      </w:pPr>
      <w:rPr>
        <w:rFonts w:ascii="Courier New" w:hAnsi="Courier New" w:cs="Courier New" w:hint="default"/>
      </w:rPr>
    </w:lvl>
    <w:lvl w:ilvl="2" w:tplc="39CA70DE" w:tentative="1">
      <w:start w:val="1"/>
      <w:numFmt w:val="bullet"/>
      <w:lvlText w:val=""/>
      <w:lvlJc w:val="left"/>
      <w:pPr>
        <w:ind w:left="3045" w:hanging="360"/>
      </w:pPr>
      <w:rPr>
        <w:rFonts w:ascii="Wingdings" w:hAnsi="Wingdings" w:hint="default"/>
      </w:rPr>
    </w:lvl>
    <w:lvl w:ilvl="3" w:tplc="56BE2280" w:tentative="1">
      <w:start w:val="1"/>
      <w:numFmt w:val="bullet"/>
      <w:lvlText w:val=""/>
      <w:lvlJc w:val="left"/>
      <w:pPr>
        <w:ind w:left="3765" w:hanging="360"/>
      </w:pPr>
      <w:rPr>
        <w:rFonts w:ascii="Symbol" w:hAnsi="Symbol" w:hint="default"/>
      </w:rPr>
    </w:lvl>
    <w:lvl w:ilvl="4" w:tplc="080E6DB0" w:tentative="1">
      <w:start w:val="1"/>
      <w:numFmt w:val="bullet"/>
      <w:lvlText w:val="o"/>
      <w:lvlJc w:val="left"/>
      <w:pPr>
        <w:ind w:left="4485" w:hanging="360"/>
      </w:pPr>
      <w:rPr>
        <w:rFonts w:ascii="Courier New" w:hAnsi="Courier New" w:cs="Courier New" w:hint="default"/>
      </w:rPr>
    </w:lvl>
    <w:lvl w:ilvl="5" w:tplc="78362C90" w:tentative="1">
      <w:start w:val="1"/>
      <w:numFmt w:val="bullet"/>
      <w:lvlText w:val=""/>
      <w:lvlJc w:val="left"/>
      <w:pPr>
        <w:ind w:left="5205" w:hanging="360"/>
      </w:pPr>
      <w:rPr>
        <w:rFonts w:ascii="Wingdings" w:hAnsi="Wingdings" w:hint="default"/>
      </w:rPr>
    </w:lvl>
    <w:lvl w:ilvl="6" w:tplc="EA9E69AA" w:tentative="1">
      <w:start w:val="1"/>
      <w:numFmt w:val="bullet"/>
      <w:lvlText w:val=""/>
      <w:lvlJc w:val="left"/>
      <w:pPr>
        <w:ind w:left="5925" w:hanging="360"/>
      </w:pPr>
      <w:rPr>
        <w:rFonts w:ascii="Symbol" w:hAnsi="Symbol" w:hint="default"/>
      </w:rPr>
    </w:lvl>
    <w:lvl w:ilvl="7" w:tplc="34F04DD2" w:tentative="1">
      <w:start w:val="1"/>
      <w:numFmt w:val="bullet"/>
      <w:lvlText w:val="o"/>
      <w:lvlJc w:val="left"/>
      <w:pPr>
        <w:ind w:left="6645" w:hanging="360"/>
      </w:pPr>
      <w:rPr>
        <w:rFonts w:ascii="Courier New" w:hAnsi="Courier New" w:cs="Courier New" w:hint="default"/>
      </w:rPr>
    </w:lvl>
    <w:lvl w:ilvl="8" w:tplc="CABC0BD2" w:tentative="1">
      <w:start w:val="1"/>
      <w:numFmt w:val="bullet"/>
      <w:lvlText w:val=""/>
      <w:lvlJc w:val="left"/>
      <w:pPr>
        <w:ind w:left="7365" w:hanging="360"/>
      </w:pPr>
      <w:rPr>
        <w:rFonts w:ascii="Wingdings" w:hAnsi="Wingdings" w:hint="default"/>
      </w:rPr>
    </w:lvl>
  </w:abstractNum>
  <w:abstractNum w:abstractNumId="24" w15:restartNumberingAfterBreak="0">
    <w:nsid w:val="3904182B"/>
    <w:multiLevelType w:val="hybridMultilevel"/>
    <w:tmpl w:val="B8DA1810"/>
    <w:lvl w:ilvl="0" w:tplc="EEDAA168">
      <w:start w:val="1"/>
      <w:numFmt w:val="bullet"/>
      <w:lvlText w:val="o"/>
      <w:lvlJc w:val="left"/>
      <w:pPr>
        <w:ind w:left="1440" w:hanging="360"/>
      </w:pPr>
      <w:rPr>
        <w:rFonts w:ascii="Courier New" w:hAnsi="Courier New" w:cs="Courier New" w:hint="default"/>
      </w:rPr>
    </w:lvl>
    <w:lvl w:ilvl="1" w:tplc="88A0E5EE" w:tentative="1">
      <w:start w:val="1"/>
      <w:numFmt w:val="bullet"/>
      <w:lvlText w:val="o"/>
      <w:lvlJc w:val="left"/>
      <w:pPr>
        <w:ind w:left="2160" w:hanging="360"/>
      </w:pPr>
      <w:rPr>
        <w:rFonts w:ascii="Courier New" w:hAnsi="Courier New" w:cs="Courier New" w:hint="default"/>
      </w:rPr>
    </w:lvl>
    <w:lvl w:ilvl="2" w:tplc="5BE621A0" w:tentative="1">
      <w:start w:val="1"/>
      <w:numFmt w:val="bullet"/>
      <w:lvlText w:val=""/>
      <w:lvlJc w:val="left"/>
      <w:pPr>
        <w:ind w:left="2880" w:hanging="360"/>
      </w:pPr>
      <w:rPr>
        <w:rFonts w:ascii="Wingdings" w:hAnsi="Wingdings" w:hint="default"/>
      </w:rPr>
    </w:lvl>
    <w:lvl w:ilvl="3" w:tplc="667AF106" w:tentative="1">
      <w:start w:val="1"/>
      <w:numFmt w:val="bullet"/>
      <w:lvlText w:val=""/>
      <w:lvlJc w:val="left"/>
      <w:pPr>
        <w:ind w:left="3600" w:hanging="360"/>
      </w:pPr>
      <w:rPr>
        <w:rFonts w:ascii="Symbol" w:hAnsi="Symbol" w:hint="default"/>
      </w:rPr>
    </w:lvl>
    <w:lvl w:ilvl="4" w:tplc="2668CC3C" w:tentative="1">
      <w:start w:val="1"/>
      <w:numFmt w:val="bullet"/>
      <w:lvlText w:val="o"/>
      <w:lvlJc w:val="left"/>
      <w:pPr>
        <w:ind w:left="4320" w:hanging="360"/>
      </w:pPr>
      <w:rPr>
        <w:rFonts w:ascii="Courier New" w:hAnsi="Courier New" w:cs="Courier New" w:hint="default"/>
      </w:rPr>
    </w:lvl>
    <w:lvl w:ilvl="5" w:tplc="A194194C" w:tentative="1">
      <w:start w:val="1"/>
      <w:numFmt w:val="bullet"/>
      <w:lvlText w:val=""/>
      <w:lvlJc w:val="left"/>
      <w:pPr>
        <w:ind w:left="5040" w:hanging="360"/>
      </w:pPr>
      <w:rPr>
        <w:rFonts w:ascii="Wingdings" w:hAnsi="Wingdings" w:hint="default"/>
      </w:rPr>
    </w:lvl>
    <w:lvl w:ilvl="6" w:tplc="E370DA7A" w:tentative="1">
      <w:start w:val="1"/>
      <w:numFmt w:val="bullet"/>
      <w:lvlText w:val=""/>
      <w:lvlJc w:val="left"/>
      <w:pPr>
        <w:ind w:left="5760" w:hanging="360"/>
      </w:pPr>
      <w:rPr>
        <w:rFonts w:ascii="Symbol" w:hAnsi="Symbol" w:hint="default"/>
      </w:rPr>
    </w:lvl>
    <w:lvl w:ilvl="7" w:tplc="FBA0E8D4" w:tentative="1">
      <w:start w:val="1"/>
      <w:numFmt w:val="bullet"/>
      <w:lvlText w:val="o"/>
      <w:lvlJc w:val="left"/>
      <w:pPr>
        <w:ind w:left="6480" w:hanging="360"/>
      </w:pPr>
      <w:rPr>
        <w:rFonts w:ascii="Courier New" w:hAnsi="Courier New" w:cs="Courier New" w:hint="default"/>
      </w:rPr>
    </w:lvl>
    <w:lvl w:ilvl="8" w:tplc="967CAB82" w:tentative="1">
      <w:start w:val="1"/>
      <w:numFmt w:val="bullet"/>
      <w:lvlText w:val=""/>
      <w:lvlJc w:val="left"/>
      <w:pPr>
        <w:ind w:left="7200" w:hanging="360"/>
      </w:pPr>
      <w:rPr>
        <w:rFonts w:ascii="Wingdings" w:hAnsi="Wingdings" w:hint="default"/>
      </w:rPr>
    </w:lvl>
  </w:abstractNum>
  <w:abstractNum w:abstractNumId="25" w15:restartNumberingAfterBreak="0">
    <w:nsid w:val="3F740629"/>
    <w:multiLevelType w:val="hybridMultilevel"/>
    <w:tmpl w:val="06C05C3E"/>
    <w:lvl w:ilvl="0" w:tplc="71589E64">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61FA"/>
    <w:multiLevelType w:val="hybridMultilevel"/>
    <w:tmpl w:val="1CA448CA"/>
    <w:lvl w:ilvl="0" w:tplc="A6DA7C6C">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DC6082"/>
    <w:multiLevelType w:val="hybridMultilevel"/>
    <w:tmpl w:val="97843F0E"/>
    <w:lvl w:ilvl="0" w:tplc="34668FB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45EA79EA">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8DC685F8">
      <w:numFmt w:val="bullet"/>
      <w:lvlText w:val="•"/>
      <w:lvlJc w:val="left"/>
      <w:pPr>
        <w:ind w:left="2433" w:hanging="720"/>
      </w:pPr>
      <w:rPr>
        <w:rFonts w:hint="default"/>
      </w:rPr>
    </w:lvl>
    <w:lvl w:ilvl="3" w:tplc="FE268A90">
      <w:numFmt w:val="bullet"/>
      <w:lvlText w:val="•"/>
      <w:lvlJc w:val="left"/>
      <w:pPr>
        <w:ind w:left="3326" w:hanging="720"/>
      </w:pPr>
      <w:rPr>
        <w:rFonts w:hint="default"/>
      </w:rPr>
    </w:lvl>
    <w:lvl w:ilvl="4" w:tplc="2D987096">
      <w:numFmt w:val="bullet"/>
      <w:lvlText w:val="•"/>
      <w:lvlJc w:val="left"/>
      <w:pPr>
        <w:ind w:left="4220" w:hanging="720"/>
      </w:pPr>
      <w:rPr>
        <w:rFonts w:hint="default"/>
      </w:rPr>
    </w:lvl>
    <w:lvl w:ilvl="5" w:tplc="B09AB7FC">
      <w:numFmt w:val="bullet"/>
      <w:lvlText w:val="•"/>
      <w:lvlJc w:val="left"/>
      <w:pPr>
        <w:ind w:left="5113" w:hanging="720"/>
      </w:pPr>
      <w:rPr>
        <w:rFonts w:hint="default"/>
      </w:rPr>
    </w:lvl>
    <w:lvl w:ilvl="6" w:tplc="F04AD61E">
      <w:numFmt w:val="bullet"/>
      <w:lvlText w:val="•"/>
      <w:lvlJc w:val="left"/>
      <w:pPr>
        <w:ind w:left="6006" w:hanging="720"/>
      </w:pPr>
      <w:rPr>
        <w:rFonts w:hint="default"/>
      </w:rPr>
    </w:lvl>
    <w:lvl w:ilvl="7" w:tplc="E684ECA6">
      <w:numFmt w:val="bullet"/>
      <w:lvlText w:val="•"/>
      <w:lvlJc w:val="left"/>
      <w:pPr>
        <w:ind w:left="6900" w:hanging="720"/>
      </w:pPr>
      <w:rPr>
        <w:rFonts w:hint="default"/>
      </w:rPr>
    </w:lvl>
    <w:lvl w:ilvl="8" w:tplc="6220CF6E">
      <w:numFmt w:val="bullet"/>
      <w:lvlText w:val="•"/>
      <w:lvlJc w:val="left"/>
      <w:pPr>
        <w:ind w:left="7793" w:hanging="720"/>
      </w:pPr>
      <w:rPr>
        <w:rFonts w:hint="default"/>
      </w:rPr>
    </w:lvl>
  </w:abstractNum>
  <w:abstractNum w:abstractNumId="28" w15:restartNumberingAfterBreak="0">
    <w:nsid w:val="597C3541"/>
    <w:multiLevelType w:val="hybridMultilevel"/>
    <w:tmpl w:val="6F52F4DE"/>
    <w:lvl w:ilvl="0" w:tplc="1ED413C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B35077"/>
    <w:multiLevelType w:val="hybridMultilevel"/>
    <w:tmpl w:val="6E3C7FC2"/>
    <w:lvl w:ilvl="0" w:tplc="34DC463E">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4E48AF1C">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66DC5E62">
      <w:numFmt w:val="bullet"/>
      <w:lvlText w:val="•"/>
      <w:lvlJc w:val="left"/>
      <w:pPr>
        <w:ind w:left="2433" w:hanging="720"/>
      </w:pPr>
      <w:rPr>
        <w:rFonts w:hint="default"/>
      </w:rPr>
    </w:lvl>
    <w:lvl w:ilvl="3" w:tplc="47CCE654">
      <w:numFmt w:val="bullet"/>
      <w:lvlText w:val="•"/>
      <w:lvlJc w:val="left"/>
      <w:pPr>
        <w:ind w:left="3326" w:hanging="720"/>
      </w:pPr>
      <w:rPr>
        <w:rFonts w:hint="default"/>
      </w:rPr>
    </w:lvl>
    <w:lvl w:ilvl="4" w:tplc="E1CA9524">
      <w:numFmt w:val="bullet"/>
      <w:lvlText w:val="•"/>
      <w:lvlJc w:val="left"/>
      <w:pPr>
        <w:ind w:left="4220" w:hanging="720"/>
      </w:pPr>
      <w:rPr>
        <w:rFonts w:hint="default"/>
      </w:rPr>
    </w:lvl>
    <w:lvl w:ilvl="5" w:tplc="2DF45938">
      <w:numFmt w:val="bullet"/>
      <w:lvlText w:val="•"/>
      <w:lvlJc w:val="left"/>
      <w:pPr>
        <w:ind w:left="5113" w:hanging="720"/>
      </w:pPr>
      <w:rPr>
        <w:rFonts w:hint="default"/>
      </w:rPr>
    </w:lvl>
    <w:lvl w:ilvl="6" w:tplc="47ACF60A">
      <w:numFmt w:val="bullet"/>
      <w:lvlText w:val="•"/>
      <w:lvlJc w:val="left"/>
      <w:pPr>
        <w:ind w:left="6006" w:hanging="720"/>
      </w:pPr>
      <w:rPr>
        <w:rFonts w:hint="default"/>
      </w:rPr>
    </w:lvl>
    <w:lvl w:ilvl="7" w:tplc="6C2AF562">
      <w:numFmt w:val="bullet"/>
      <w:lvlText w:val="•"/>
      <w:lvlJc w:val="left"/>
      <w:pPr>
        <w:ind w:left="6900" w:hanging="720"/>
      </w:pPr>
      <w:rPr>
        <w:rFonts w:hint="default"/>
      </w:rPr>
    </w:lvl>
    <w:lvl w:ilvl="8" w:tplc="71B232CA">
      <w:numFmt w:val="bullet"/>
      <w:lvlText w:val="•"/>
      <w:lvlJc w:val="left"/>
      <w:pPr>
        <w:ind w:left="7793" w:hanging="720"/>
      </w:pPr>
      <w:rPr>
        <w:rFonts w:hint="default"/>
      </w:rPr>
    </w:lvl>
  </w:abstractNum>
  <w:abstractNum w:abstractNumId="30" w15:restartNumberingAfterBreak="0">
    <w:nsid w:val="5FF16181"/>
    <w:multiLevelType w:val="hybridMultilevel"/>
    <w:tmpl w:val="C7EE9716"/>
    <w:lvl w:ilvl="0" w:tplc="F5E03AD2">
      <w:start w:val="1"/>
      <w:numFmt w:val="decimal"/>
      <w:lvlText w:val="%1."/>
      <w:lvlJc w:val="left"/>
      <w:pPr>
        <w:ind w:left="720" w:hanging="720"/>
      </w:pPr>
      <w:rPr>
        <w:rFonts w:hint="default"/>
      </w:rPr>
    </w:lvl>
    <w:lvl w:ilvl="1" w:tplc="1A70A430">
      <w:start w:val="1"/>
      <w:numFmt w:val="lowerLetter"/>
      <w:lvlText w:val="%2."/>
      <w:lvlJc w:val="left"/>
      <w:pPr>
        <w:ind w:left="1440" w:hanging="360"/>
      </w:pPr>
    </w:lvl>
    <w:lvl w:ilvl="2" w:tplc="3F66931A" w:tentative="1">
      <w:start w:val="1"/>
      <w:numFmt w:val="lowerRoman"/>
      <w:lvlText w:val="%3."/>
      <w:lvlJc w:val="right"/>
      <w:pPr>
        <w:ind w:left="2160" w:hanging="180"/>
      </w:pPr>
    </w:lvl>
    <w:lvl w:ilvl="3" w:tplc="F6E08628" w:tentative="1">
      <w:start w:val="1"/>
      <w:numFmt w:val="decimal"/>
      <w:lvlText w:val="%4."/>
      <w:lvlJc w:val="left"/>
      <w:pPr>
        <w:ind w:left="2880" w:hanging="360"/>
      </w:pPr>
    </w:lvl>
    <w:lvl w:ilvl="4" w:tplc="3860337C" w:tentative="1">
      <w:start w:val="1"/>
      <w:numFmt w:val="lowerLetter"/>
      <w:lvlText w:val="%5."/>
      <w:lvlJc w:val="left"/>
      <w:pPr>
        <w:ind w:left="3600" w:hanging="360"/>
      </w:pPr>
    </w:lvl>
    <w:lvl w:ilvl="5" w:tplc="90E89190" w:tentative="1">
      <w:start w:val="1"/>
      <w:numFmt w:val="lowerRoman"/>
      <w:lvlText w:val="%6."/>
      <w:lvlJc w:val="right"/>
      <w:pPr>
        <w:ind w:left="4320" w:hanging="180"/>
      </w:pPr>
    </w:lvl>
    <w:lvl w:ilvl="6" w:tplc="DE4CBCC2" w:tentative="1">
      <w:start w:val="1"/>
      <w:numFmt w:val="decimal"/>
      <w:lvlText w:val="%7."/>
      <w:lvlJc w:val="left"/>
      <w:pPr>
        <w:ind w:left="5040" w:hanging="360"/>
      </w:pPr>
    </w:lvl>
    <w:lvl w:ilvl="7" w:tplc="EE24597E" w:tentative="1">
      <w:start w:val="1"/>
      <w:numFmt w:val="lowerLetter"/>
      <w:lvlText w:val="%8."/>
      <w:lvlJc w:val="left"/>
      <w:pPr>
        <w:ind w:left="5760" w:hanging="360"/>
      </w:pPr>
    </w:lvl>
    <w:lvl w:ilvl="8" w:tplc="A0B82336" w:tentative="1">
      <w:start w:val="1"/>
      <w:numFmt w:val="lowerRoman"/>
      <w:lvlText w:val="%9."/>
      <w:lvlJc w:val="right"/>
      <w:pPr>
        <w:ind w:left="6480" w:hanging="180"/>
      </w:pPr>
    </w:lvl>
  </w:abstractNum>
  <w:abstractNum w:abstractNumId="31" w15:restartNumberingAfterBreak="0">
    <w:nsid w:val="6059757B"/>
    <w:multiLevelType w:val="hybridMultilevel"/>
    <w:tmpl w:val="75828472"/>
    <w:lvl w:ilvl="0" w:tplc="3288F9D2">
      <w:start w:val="1"/>
      <w:numFmt w:val="decimal"/>
      <w:lvlText w:val="%1."/>
      <w:lvlJc w:val="left"/>
      <w:pPr>
        <w:ind w:left="820" w:hanging="720"/>
      </w:pPr>
      <w:rPr>
        <w:rFonts w:ascii="Garamond" w:eastAsia="Times New Roman" w:hAnsi="Garamond" w:cs="Times New Roman" w:hint="default"/>
        <w:b/>
        <w:bCs/>
        <w:spacing w:val="-20"/>
        <w:w w:val="99"/>
        <w:sz w:val="26"/>
        <w:szCs w:val="24"/>
      </w:rPr>
    </w:lvl>
    <w:lvl w:ilvl="1" w:tplc="B20A9D76">
      <w:start w:val="1"/>
      <w:numFmt w:val="lowerLetter"/>
      <w:lvlText w:val="%2."/>
      <w:lvlJc w:val="left"/>
      <w:pPr>
        <w:ind w:left="720" w:hanging="720"/>
      </w:pPr>
      <w:rPr>
        <w:rFonts w:ascii="Times New Roman" w:eastAsia="Times New Roman" w:hAnsi="Times New Roman" w:cs="Times New Roman" w:hint="default"/>
        <w:w w:val="100"/>
        <w:sz w:val="24"/>
        <w:szCs w:val="24"/>
      </w:rPr>
    </w:lvl>
    <w:lvl w:ilvl="2" w:tplc="2982A47A">
      <w:numFmt w:val="bullet"/>
      <w:lvlText w:val="•"/>
      <w:lvlJc w:val="left"/>
      <w:pPr>
        <w:ind w:left="2433" w:hanging="720"/>
      </w:pPr>
      <w:rPr>
        <w:rFonts w:hint="default"/>
      </w:rPr>
    </w:lvl>
    <w:lvl w:ilvl="3" w:tplc="67849C88">
      <w:numFmt w:val="bullet"/>
      <w:lvlText w:val="•"/>
      <w:lvlJc w:val="left"/>
      <w:pPr>
        <w:ind w:left="3326" w:hanging="720"/>
      </w:pPr>
      <w:rPr>
        <w:rFonts w:hint="default"/>
      </w:rPr>
    </w:lvl>
    <w:lvl w:ilvl="4" w:tplc="A6604B22">
      <w:numFmt w:val="bullet"/>
      <w:lvlText w:val="•"/>
      <w:lvlJc w:val="left"/>
      <w:pPr>
        <w:ind w:left="4220" w:hanging="720"/>
      </w:pPr>
      <w:rPr>
        <w:rFonts w:hint="default"/>
      </w:rPr>
    </w:lvl>
    <w:lvl w:ilvl="5" w:tplc="DB3C510E">
      <w:numFmt w:val="bullet"/>
      <w:lvlText w:val="•"/>
      <w:lvlJc w:val="left"/>
      <w:pPr>
        <w:ind w:left="5113" w:hanging="720"/>
      </w:pPr>
      <w:rPr>
        <w:rFonts w:hint="default"/>
      </w:rPr>
    </w:lvl>
    <w:lvl w:ilvl="6" w:tplc="1E6EA6D0">
      <w:numFmt w:val="bullet"/>
      <w:lvlText w:val="•"/>
      <w:lvlJc w:val="left"/>
      <w:pPr>
        <w:ind w:left="6006" w:hanging="720"/>
      </w:pPr>
      <w:rPr>
        <w:rFonts w:hint="default"/>
      </w:rPr>
    </w:lvl>
    <w:lvl w:ilvl="7" w:tplc="1A4AF19E">
      <w:numFmt w:val="bullet"/>
      <w:lvlText w:val="•"/>
      <w:lvlJc w:val="left"/>
      <w:pPr>
        <w:ind w:left="6900" w:hanging="720"/>
      </w:pPr>
      <w:rPr>
        <w:rFonts w:hint="default"/>
      </w:rPr>
    </w:lvl>
    <w:lvl w:ilvl="8" w:tplc="D7461B44">
      <w:numFmt w:val="bullet"/>
      <w:lvlText w:val="•"/>
      <w:lvlJc w:val="left"/>
      <w:pPr>
        <w:ind w:left="7793" w:hanging="720"/>
      </w:pPr>
      <w:rPr>
        <w:rFonts w:hint="default"/>
      </w:rPr>
    </w:lvl>
  </w:abstractNum>
  <w:abstractNum w:abstractNumId="32" w15:restartNumberingAfterBreak="0">
    <w:nsid w:val="620D5560"/>
    <w:multiLevelType w:val="hybridMultilevel"/>
    <w:tmpl w:val="2794C5BA"/>
    <w:lvl w:ilvl="0" w:tplc="55EA5B1C">
      <w:start w:val="1"/>
      <w:numFmt w:val="bullet"/>
      <w:lvlText w:val="o"/>
      <w:lvlJc w:val="left"/>
      <w:pPr>
        <w:ind w:left="1540" w:hanging="360"/>
      </w:pPr>
      <w:rPr>
        <w:rFonts w:ascii="Courier New" w:hAnsi="Courier New" w:cs="Courier New" w:hint="default"/>
      </w:rPr>
    </w:lvl>
    <w:lvl w:ilvl="1" w:tplc="A734EE20" w:tentative="1">
      <w:start w:val="1"/>
      <w:numFmt w:val="bullet"/>
      <w:lvlText w:val="o"/>
      <w:lvlJc w:val="left"/>
      <w:pPr>
        <w:ind w:left="2260" w:hanging="360"/>
      </w:pPr>
      <w:rPr>
        <w:rFonts w:ascii="Courier New" w:hAnsi="Courier New" w:cs="Courier New" w:hint="default"/>
      </w:rPr>
    </w:lvl>
    <w:lvl w:ilvl="2" w:tplc="09042188" w:tentative="1">
      <w:start w:val="1"/>
      <w:numFmt w:val="bullet"/>
      <w:lvlText w:val=""/>
      <w:lvlJc w:val="left"/>
      <w:pPr>
        <w:ind w:left="2980" w:hanging="360"/>
      </w:pPr>
      <w:rPr>
        <w:rFonts w:ascii="Wingdings" w:hAnsi="Wingdings" w:hint="default"/>
      </w:rPr>
    </w:lvl>
    <w:lvl w:ilvl="3" w:tplc="B9D0DB5A" w:tentative="1">
      <w:start w:val="1"/>
      <w:numFmt w:val="bullet"/>
      <w:lvlText w:val=""/>
      <w:lvlJc w:val="left"/>
      <w:pPr>
        <w:ind w:left="3700" w:hanging="360"/>
      </w:pPr>
      <w:rPr>
        <w:rFonts w:ascii="Symbol" w:hAnsi="Symbol" w:hint="default"/>
      </w:rPr>
    </w:lvl>
    <w:lvl w:ilvl="4" w:tplc="937EF7A2" w:tentative="1">
      <w:start w:val="1"/>
      <w:numFmt w:val="bullet"/>
      <w:lvlText w:val="o"/>
      <w:lvlJc w:val="left"/>
      <w:pPr>
        <w:ind w:left="4420" w:hanging="360"/>
      </w:pPr>
      <w:rPr>
        <w:rFonts w:ascii="Courier New" w:hAnsi="Courier New" w:cs="Courier New" w:hint="default"/>
      </w:rPr>
    </w:lvl>
    <w:lvl w:ilvl="5" w:tplc="ADF625E6" w:tentative="1">
      <w:start w:val="1"/>
      <w:numFmt w:val="bullet"/>
      <w:lvlText w:val=""/>
      <w:lvlJc w:val="left"/>
      <w:pPr>
        <w:ind w:left="5140" w:hanging="360"/>
      </w:pPr>
      <w:rPr>
        <w:rFonts w:ascii="Wingdings" w:hAnsi="Wingdings" w:hint="default"/>
      </w:rPr>
    </w:lvl>
    <w:lvl w:ilvl="6" w:tplc="34B2DFBA" w:tentative="1">
      <w:start w:val="1"/>
      <w:numFmt w:val="bullet"/>
      <w:lvlText w:val=""/>
      <w:lvlJc w:val="left"/>
      <w:pPr>
        <w:ind w:left="5860" w:hanging="360"/>
      </w:pPr>
      <w:rPr>
        <w:rFonts w:ascii="Symbol" w:hAnsi="Symbol" w:hint="default"/>
      </w:rPr>
    </w:lvl>
    <w:lvl w:ilvl="7" w:tplc="96C0C462" w:tentative="1">
      <w:start w:val="1"/>
      <w:numFmt w:val="bullet"/>
      <w:lvlText w:val="o"/>
      <w:lvlJc w:val="left"/>
      <w:pPr>
        <w:ind w:left="6580" w:hanging="360"/>
      </w:pPr>
      <w:rPr>
        <w:rFonts w:ascii="Courier New" w:hAnsi="Courier New" w:cs="Courier New" w:hint="default"/>
      </w:rPr>
    </w:lvl>
    <w:lvl w:ilvl="8" w:tplc="75AA8150" w:tentative="1">
      <w:start w:val="1"/>
      <w:numFmt w:val="bullet"/>
      <w:lvlText w:val=""/>
      <w:lvlJc w:val="left"/>
      <w:pPr>
        <w:ind w:left="7300" w:hanging="360"/>
      </w:pPr>
      <w:rPr>
        <w:rFonts w:ascii="Wingdings" w:hAnsi="Wingdings" w:hint="default"/>
      </w:rPr>
    </w:lvl>
  </w:abstractNum>
  <w:abstractNum w:abstractNumId="33" w15:restartNumberingAfterBreak="0">
    <w:nsid w:val="658C6E8C"/>
    <w:multiLevelType w:val="hybridMultilevel"/>
    <w:tmpl w:val="6538A74A"/>
    <w:lvl w:ilvl="0" w:tplc="6F105C7A">
      <w:start w:val="1"/>
      <w:numFmt w:val="bullet"/>
      <w:lvlText w:val="o"/>
      <w:lvlJc w:val="left"/>
      <w:pPr>
        <w:ind w:left="1440" w:hanging="360"/>
      </w:pPr>
      <w:rPr>
        <w:rFonts w:ascii="Courier New" w:hAnsi="Courier New" w:cs="Courier New" w:hint="default"/>
      </w:rPr>
    </w:lvl>
    <w:lvl w:ilvl="1" w:tplc="529A59EE" w:tentative="1">
      <w:start w:val="1"/>
      <w:numFmt w:val="bullet"/>
      <w:lvlText w:val="o"/>
      <w:lvlJc w:val="left"/>
      <w:pPr>
        <w:ind w:left="2160" w:hanging="360"/>
      </w:pPr>
      <w:rPr>
        <w:rFonts w:ascii="Courier New" w:hAnsi="Courier New" w:cs="Courier New" w:hint="default"/>
      </w:rPr>
    </w:lvl>
    <w:lvl w:ilvl="2" w:tplc="5D526AAC" w:tentative="1">
      <w:start w:val="1"/>
      <w:numFmt w:val="bullet"/>
      <w:lvlText w:val=""/>
      <w:lvlJc w:val="left"/>
      <w:pPr>
        <w:ind w:left="2880" w:hanging="360"/>
      </w:pPr>
      <w:rPr>
        <w:rFonts w:ascii="Wingdings" w:hAnsi="Wingdings" w:hint="default"/>
      </w:rPr>
    </w:lvl>
    <w:lvl w:ilvl="3" w:tplc="AF82825A" w:tentative="1">
      <w:start w:val="1"/>
      <w:numFmt w:val="bullet"/>
      <w:lvlText w:val=""/>
      <w:lvlJc w:val="left"/>
      <w:pPr>
        <w:ind w:left="3600" w:hanging="360"/>
      </w:pPr>
      <w:rPr>
        <w:rFonts w:ascii="Symbol" w:hAnsi="Symbol" w:hint="default"/>
      </w:rPr>
    </w:lvl>
    <w:lvl w:ilvl="4" w:tplc="45C64DE4" w:tentative="1">
      <w:start w:val="1"/>
      <w:numFmt w:val="bullet"/>
      <w:lvlText w:val="o"/>
      <w:lvlJc w:val="left"/>
      <w:pPr>
        <w:ind w:left="4320" w:hanging="360"/>
      </w:pPr>
      <w:rPr>
        <w:rFonts w:ascii="Courier New" w:hAnsi="Courier New" w:cs="Courier New" w:hint="default"/>
      </w:rPr>
    </w:lvl>
    <w:lvl w:ilvl="5" w:tplc="AD066210" w:tentative="1">
      <w:start w:val="1"/>
      <w:numFmt w:val="bullet"/>
      <w:lvlText w:val=""/>
      <w:lvlJc w:val="left"/>
      <w:pPr>
        <w:ind w:left="5040" w:hanging="360"/>
      </w:pPr>
      <w:rPr>
        <w:rFonts w:ascii="Wingdings" w:hAnsi="Wingdings" w:hint="default"/>
      </w:rPr>
    </w:lvl>
    <w:lvl w:ilvl="6" w:tplc="8AA66DF2" w:tentative="1">
      <w:start w:val="1"/>
      <w:numFmt w:val="bullet"/>
      <w:lvlText w:val=""/>
      <w:lvlJc w:val="left"/>
      <w:pPr>
        <w:ind w:left="5760" w:hanging="360"/>
      </w:pPr>
      <w:rPr>
        <w:rFonts w:ascii="Symbol" w:hAnsi="Symbol" w:hint="default"/>
      </w:rPr>
    </w:lvl>
    <w:lvl w:ilvl="7" w:tplc="43FA3EA6" w:tentative="1">
      <w:start w:val="1"/>
      <w:numFmt w:val="bullet"/>
      <w:lvlText w:val="o"/>
      <w:lvlJc w:val="left"/>
      <w:pPr>
        <w:ind w:left="6480" w:hanging="360"/>
      </w:pPr>
      <w:rPr>
        <w:rFonts w:ascii="Courier New" w:hAnsi="Courier New" w:cs="Courier New" w:hint="default"/>
      </w:rPr>
    </w:lvl>
    <w:lvl w:ilvl="8" w:tplc="CABE853E" w:tentative="1">
      <w:start w:val="1"/>
      <w:numFmt w:val="bullet"/>
      <w:lvlText w:val=""/>
      <w:lvlJc w:val="left"/>
      <w:pPr>
        <w:ind w:left="7200" w:hanging="360"/>
      </w:pPr>
      <w:rPr>
        <w:rFonts w:ascii="Wingdings" w:hAnsi="Wingdings" w:hint="default"/>
      </w:rPr>
    </w:lvl>
  </w:abstractNum>
  <w:abstractNum w:abstractNumId="34" w15:restartNumberingAfterBreak="0">
    <w:nsid w:val="67480DC0"/>
    <w:multiLevelType w:val="hybridMultilevel"/>
    <w:tmpl w:val="E9CCDB52"/>
    <w:lvl w:ilvl="0" w:tplc="1E26EE5A">
      <w:start w:val="1"/>
      <w:numFmt w:val="decimal"/>
      <w:lvlText w:val="%1."/>
      <w:lvlJc w:val="left"/>
      <w:pPr>
        <w:ind w:left="720" w:hanging="360"/>
      </w:pPr>
      <w:rPr>
        <w:rFonts w:hint="default"/>
      </w:rPr>
    </w:lvl>
    <w:lvl w:ilvl="1" w:tplc="92F41708" w:tentative="1">
      <w:start w:val="1"/>
      <w:numFmt w:val="lowerLetter"/>
      <w:lvlText w:val="%2."/>
      <w:lvlJc w:val="left"/>
      <w:pPr>
        <w:ind w:left="1440" w:hanging="360"/>
      </w:pPr>
    </w:lvl>
    <w:lvl w:ilvl="2" w:tplc="F0AC927A" w:tentative="1">
      <w:start w:val="1"/>
      <w:numFmt w:val="lowerRoman"/>
      <w:lvlText w:val="%3."/>
      <w:lvlJc w:val="right"/>
      <w:pPr>
        <w:ind w:left="2160" w:hanging="180"/>
      </w:pPr>
    </w:lvl>
    <w:lvl w:ilvl="3" w:tplc="CFCE8754" w:tentative="1">
      <w:start w:val="1"/>
      <w:numFmt w:val="decimal"/>
      <w:lvlText w:val="%4."/>
      <w:lvlJc w:val="left"/>
      <w:pPr>
        <w:ind w:left="2880" w:hanging="360"/>
      </w:pPr>
    </w:lvl>
    <w:lvl w:ilvl="4" w:tplc="4C0A830C" w:tentative="1">
      <w:start w:val="1"/>
      <w:numFmt w:val="lowerLetter"/>
      <w:lvlText w:val="%5."/>
      <w:lvlJc w:val="left"/>
      <w:pPr>
        <w:ind w:left="3600" w:hanging="360"/>
      </w:pPr>
    </w:lvl>
    <w:lvl w:ilvl="5" w:tplc="F726FAF4" w:tentative="1">
      <w:start w:val="1"/>
      <w:numFmt w:val="lowerRoman"/>
      <w:lvlText w:val="%6."/>
      <w:lvlJc w:val="right"/>
      <w:pPr>
        <w:ind w:left="4320" w:hanging="180"/>
      </w:pPr>
    </w:lvl>
    <w:lvl w:ilvl="6" w:tplc="1EB6891A" w:tentative="1">
      <w:start w:val="1"/>
      <w:numFmt w:val="decimal"/>
      <w:lvlText w:val="%7."/>
      <w:lvlJc w:val="left"/>
      <w:pPr>
        <w:ind w:left="5040" w:hanging="360"/>
      </w:pPr>
    </w:lvl>
    <w:lvl w:ilvl="7" w:tplc="49B4D870" w:tentative="1">
      <w:start w:val="1"/>
      <w:numFmt w:val="lowerLetter"/>
      <w:lvlText w:val="%8."/>
      <w:lvlJc w:val="left"/>
      <w:pPr>
        <w:ind w:left="5760" w:hanging="360"/>
      </w:pPr>
    </w:lvl>
    <w:lvl w:ilvl="8" w:tplc="C5FA7986" w:tentative="1">
      <w:start w:val="1"/>
      <w:numFmt w:val="lowerRoman"/>
      <w:lvlText w:val="%9."/>
      <w:lvlJc w:val="right"/>
      <w:pPr>
        <w:ind w:left="6480" w:hanging="180"/>
      </w:pPr>
    </w:lvl>
  </w:abstractNum>
  <w:abstractNum w:abstractNumId="35" w15:restartNumberingAfterBreak="0">
    <w:nsid w:val="68276EB3"/>
    <w:multiLevelType w:val="hybridMultilevel"/>
    <w:tmpl w:val="39000964"/>
    <w:lvl w:ilvl="0" w:tplc="AFAAB438">
      <w:start w:val="1"/>
      <w:numFmt w:val="decimal"/>
      <w:lvlText w:val="%1."/>
      <w:lvlJc w:val="left"/>
      <w:pPr>
        <w:ind w:left="720" w:firstLine="0"/>
      </w:pPr>
      <w:rPr>
        <w:rFonts w:hint="default"/>
        <w:b/>
      </w:rPr>
    </w:lvl>
    <w:lvl w:ilvl="1" w:tplc="34D2DB14" w:tentative="1">
      <w:start w:val="1"/>
      <w:numFmt w:val="lowerLetter"/>
      <w:lvlText w:val="%2."/>
      <w:lvlJc w:val="left"/>
      <w:pPr>
        <w:ind w:left="1800" w:hanging="360"/>
      </w:pPr>
    </w:lvl>
    <w:lvl w:ilvl="2" w:tplc="31B448A8" w:tentative="1">
      <w:start w:val="1"/>
      <w:numFmt w:val="lowerRoman"/>
      <w:lvlText w:val="%3."/>
      <w:lvlJc w:val="right"/>
      <w:pPr>
        <w:ind w:left="2520" w:hanging="180"/>
      </w:pPr>
    </w:lvl>
    <w:lvl w:ilvl="3" w:tplc="C268C3C6" w:tentative="1">
      <w:start w:val="1"/>
      <w:numFmt w:val="decimal"/>
      <w:lvlText w:val="%4."/>
      <w:lvlJc w:val="left"/>
      <w:pPr>
        <w:ind w:left="3240" w:hanging="360"/>
      </w:pPr>
    </w:lvl>
    <w:lvl w:ilvl="4" w:tplc="04E66BE2" w:tentative="1">
      <w:start w:val="1"/>
      <w:numFmt w:val="lowerLetter"/>
      <w:lvlText w:val="%5."/>
      <w:lvlJc w:val="left"/>
      <w:pPr>
        <w:ind w:left="3960" w:hanging="360"/>
      </w:pPr>
    </w:lvl>
    <w:lvl w:ilvl="5" w:tplc="4D8AFBDA" w:tentative="1">
      <w:start w:val="1"/>
      <w:numFmt w:val="lowerRoman"/>
      <w:lvlText w:val="%6."/>
      <w:lvlJc w:val="right"/>
      <w:pPr>
        <w:ind w:left="4680" w:hanging="180"/>
      </w:pPr>
    </w:lvl>
    <w:lvl w:ilvl="6" w:tplc="7FECF44A" w:tentative="1">
      <w:start w:val="1"/>
      <w:numFmt w:val="decimal"/>
      <w:lvlText w:val="%7."/>
      <w:lvlJc w:val="left"/>
      <w:pPr>
        <w:ind w:left="5400" w:hanging="360"/>
      </w:pPr>
    </w:lvl>
    <w:lvl w:ilvl="7" w:tplc="4DC84250" w:tentative="1">
      <w:start w:val="1"/>
      <w:numFmt w:val="lowerLetter"/>
      <w:lvlText w:val="%8."/>
      <w:lvlJc w:val="left"/>
      <w:pPr>
        <w:ind w:left="6120" w:hanging="360"/>
      </w:pPr>
    </w:lvl>
    <w:lvl w:ilvl="8" w:tplc="682246A6" w:tentative="1">
      <w:start w:val="1"/>
      <w:numFmt w:val="lowerRoman"/>
      <w:lvlText w:val="%9."/>
      <w:lvlJc w:val="right"/>
      <w:pPr>
        <w:ind w:left="6840" w:hanging="180"/>
      </w:pPr>
    </w:lvl>
  </w:abstractNum>
  <w:abstractNum w:abstractNumId="36" w15:restartNumberingAfterBreak="0">
    <w:nsid w:val="6C75170A"/>
    <w:multiLevelType w:val="hybridMultilevel"/>
    <w:tmpl w:val="B71AEB52"/>
    <w:lvl w:ilvl="0" w:tplc="9E908582">
      <w:start w:val="1"/>
      <w:numFmt w:val="lowerLetter"/>
      <w:lvlText w:val="(%1)"/>
      <w:lvlJc w:val="left"/>
      <w:pPr>
        <w:ind w:left="720" w:firstLine="1440"/>
      </w:pPr>
      <w:rPr>
        <w:rFonts w:hint="default"/>
      </w:rPr>
    </w:lvl>
    <w:lvl w:ilvl="1" w:tplc="70E46424" w:tentative="1">
      <w:start w:val="1"/>
      <w:numFmt w:val="lowerLetter"/>
      <w:lvlText w:val="%2."/>
      <w:lvlJc w:val="left"/>
      <w:pPr>
        <w:ind w:left="2520" w:hanging="360"/>
      </w:pPr>
    </w:lvl>
    <w:lvl w:ilvl="2" w:tplc="1BB2C7A6" w:tentative="1">
      <w:start w:val="1"/>
      <w:numFmt w:val="lowerRoman"/>
      <w:lvlText w:val="%3."/>
      <w:lvlJc w:val="right"/>
      <w:pPr>
        <w:ind w:left="3240" w:hanging="180"/>
      </w:pPr>
    </w:lvl>
    <w:lvl w:ilvl="3" w:tplc="C32850C0" w:tentative="1">
      <w:start w:val="1"/>
      <w:numFmt w:val="decimal"/>
      <w:lvlText w:val="%4."/>
      <w:lvlJc w:val="left"/>
      <w:pPr>
        <w:ind w:left="3960" w:hanging="360"/>
      </w:pPr>
    </w:lvl>
    <w:lvl w:ilvl="4" w:tplc="5AD62FF6" w:tentative="1">
      <w:start w:val="1"/>
      <w:numFmt w:val="lowerLetter"/>
      <w:lvlText w:val="%5."/>
      <w:lvlJc w:val="left"/>
      <w:pPr>
        <w:ind w:left="4680" w:hanging="360"/>
      </w:pPr>
    </w:lvl>
    <w:lvl w:ilvl="5" w:tplc="6FF2F2A0" w:tentative="1">
      <w:start w:val="1"/>
      <w:numFmt w:val="lowerRoman"/>
      <w:lvlText w:val="%6."/>
      <w:lvlJc w:val="right"/>
      <w:pPr>
        <w:ind w:left="5400" w:hanging="180"/>
      </w:pPr>
    </w:lvl>
    <w:lvl w:ilvl="6" w:tplc="AC6C5E94" w:tentative="1">
      <w:start w:val="1"/>
      <w:numFmt w:val="decimal"/>
      <w:lvlText w:val="%7."/>
      <w:lvlJc w:val="left"/>
      <w:pPr>
        <w:ind w:left="6120" w:hanging="360"/>
      </w:pPr>
    </w:lvl>
    <w:lvl w:ilvl="7" w:tplc="DFCADE4C" w:tentative="1">
      <w:start w:val="1"/>
      <w:numFmt w:val="lowerLetter"/>
      <w:lvlText w:val="%8."/>
      <w:lvlJc w:val="left"/>
      <w:pPr>
        <w:ind w:left="6840" w:hanging="360"/>
      </w:pPr>
    </w:lvl>
    <w:lvl w:ilvl="8" w:tplc="B9601C34" w:tentative="1">
      <w:start w:val="1"/>
      <w:numFmt w:val="lowerRoman"/>
      <w:lvlText w:val="%9."/>
      <w:lvlJc w:val="right"/>
      <w:pPr>
        <w:ind w:left="7560" w:hanging="180"/>
      </w:pPr>
    </w:lvl>
  </w:abstractNum>
  <w:abstractNum w:abstractNumId="37" w15:restartNumberingAfterBreak="0">
    <w:nsid w:val="6EE94346"/>
    <w:multiLevelType w:val="hybridMultilevel"/>
    <w:tmpl w:val="2F8EA6B8"/>
    <w:lvl w:ilvl="0" w:tplc="3AAC4186">
      <w:start w:val="1"/>
      <w:numFmt w:val="bullet"/>
      <w:lvlText w:val="o"/>
      <w:lvlJc w:val="left"/>
      <w:pPr>
        <w:ind w:left="1440" w:hanging="360"/>
      </w:pPr>
      <w:rPr>
        <w:rFonts w:ascii="Courier New" w:hAnsi="Courier New" w:cs="Courier New" w:hint="default"/>
      </w:rPr>
    </w:lvl>
    <w:lvl w:ilvl="1" w:tplc="17AA34C2" w:tentative="1">
      <w:start w:val="1"/>
      <w:numFmt w:val="bullet"/>
      <w:lvlText w:val="o"/>
      <w:lvlJc w:val="left"/>
      <w:pPr>
        <w:ind w:left="2160" w:hanging="360"/>
      </w:pPr>
      <w:rPr>
        <w:rFonts w:ascii="Courier New" w:hAnsi="Courier New" w:cs="Courier New" w:hint="default"/>
      </w:rPr>
    </w:lvl>
    <w:lvl w:ilvl="2" w:tplc="8654E0B8" w:tentative="1">
      <w:start w:val="1"/>
      <w:numFmt w:val="bullet"/>
      <w:lvlText w:val=""/>
      <w:lvlJc w:val="left"/>
      <w:pPr>
        <w:ind w:left="2880" w:hanging="360"/>
      </w:pPr>
      <w:rPr>
        <w:rFonts w:ascii="Wingdings" w:hAnsi="Wingdings" w:hint="default"/>
      </w:rPr>
    </w:lvl>
    <w:lvl w:ilvl="3" w:tplc="72581754" w:tentative="1">
      <w:start w:val="1"/>
      <w:numFmt w:val="bullet"/>
      <w:lvlText w:val=""/>
      <w:lvlJc w:val="left"/>
      <w:pPr>
        <w:ind w:left="3600" w:hanging="360"/>
      </w:pPr>
      <w:rPr>
        <w:rFonts w:ascii="Symbol" w:hAnsi="Symbol" w:hint="default"/>
      </w:rPr>
    </w:lvl>
    <w:lvl w:ilvl="4" w:tplc="6D62B77A" w:tentative="1">
      <w:start w:val="1"/>
      <w:numFmt w:val="bullet"/>
      <w:lvlText w:val="o"/>
      <w:lvlJc w:val="left"/>
      <w:pPr>
        <w:ind w:left="4320" w:hanging="360"/>
      </w:pPr>
      <w:rPr>
        <w:rFonts w:ascii="Courier New" w:hAnsi="Courier New" w:cs="Courier New" w:hint="default"/>
      </w:rPr>
    </w:lvl>
    <w:lvl w:ilvl="5" w:tplc="5EE028C0" w:tentative="1">
      <w:start w:val="1"/>
      <w:numFmt w:val="bullet"/>
      <w:lvlText w:val=""/>
      <w:lvlJc w:val="left"/>
      <w:pPr>
        <w:ind w:left="5040" w:hanging="360"/>
      </w:pPr>
      <w:rPr>
        <w:rFonts w:ascii="Wingdings" w:hAnsi="Wingdings" w:hint="default"/>
      </w:rPr>
    </w:lvl>
    <w:lvl w:ilvl="6" w:tplc="A0F2D9D4" w:tentative="1">
      <w:start w:val="1"/>
      <w:numFmt w:val="bullet"/>
      <w:lvlText w:val=""/>
      <w:lvlJc w:val="left"/>
      <w:pPr>
        <w:ind w:left="5760" w:hanging="360"/>
      </w:pPr>
      <w:rPr>
        <w:rFonts w:ascii="Symbol" w:hAnsi="Symbol" w:hint="default"/>
      </w:rPr>
    </w:lvl>
    <w:lvl w:ilvl="7" w:tplc="2BDA9CA4" w:tentative="1">
      <w:start w:val="1"/>
      <w:numFmt w:val="bullet"/>
      <w:lvlText w:val="o"/>
      <w:lvlJc w:val="left"/>
      <w:pPr>
        <w:ind w:left="6480" w:hanging="360"/>
      </w:pPr>
      <w:rPr>
        <w:rFonts w:ascii="Courier New" w:hAnsi="Courier New" w:cs="Courier New" w:hint="default"/>
      </w:rPr>
    </w:lvl>
    <w:lvl w:ilvl="8" w:tplc="AC64F8EA" w:tentative="1">
      <w:start w:val="1"/>
      <w:numFmt w:val="bullet"/>
      <w:lvlText w:val=""/>
      <w:lvlJc w:val="left"/>
      <w:pPr>
        <w:ind w:left="7200" w:hanging="360"/>
      </w:pPr>
      <w:rPr>
        <w:rFonts w:ascii="Wingdings" w:hAnsi="Wingdings" w:hint="default"/>
      </w:rPr>
    </w:lvl>
  </w:abstractNum>
  <w:abstractNum w:abstractNumId="38" w15:restartNumberingAfterBreak="0">
    <w:nsid w:val="704673CA"/>
    <w:multiLevelType w:val="hybridMultilevel"/>
    <w:tmpl w:val="577A5238"/>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6141BB"/>
    <w:multiLevelType w:val="hybridMultilevel"/>
    <w:tmpl w:val="B8E6F790"/>
    <w:lvl w:ilvl="0" w:tplc="F22AFE4A">
      <w:start w:val="1"/>
      <w:numFmt w:val="bullet"/>
      <w:lvlText w:val="o"/>
      <w:lvlJc w:val="left"/>
      <w:pPr>
        <w:ind w:left="1440" w:hanging="360"/>
      </w:pPr>
      <w:rPr>
        <w:rFonts w:ascii="Courier New" w:hAnsi="Courier New" w:cs="Courier New" w:hint="default"/>
      </w:rPr>
    </w:lvl>
    <w:lvl w:ilvl="1" w:tplc="1AFA593A" w:tentative="1">
      <w:start w:val="1"/>
      <w:numFmt w:val="bullet"/>
      <w:lvlText w:val="o"/>
      <w:lvlJc w:val="left"/>
      <w:pPr>
        <w:ind w:left="2160" w:hanging="360"/>
      </w:pPr>
      <w:rPr>
        <w:rFonts w:ascii="Courier New" w:hAnsi="Courier New" w:cs="Courier New" w:hint="default"/>
      </w:rPr>
    </w:lvl>
    <w:lvl w:ilvl="2" w:tplc="5AF01E04" w:tentative="1">
      <w:start w:val="1"/>
      <w:numFmt w:val="bullet"/>
      <w:lvlText w:val=""/>
      <w:lvlJc w:val="left"/>
      <w:pPr>
        <w:ind w:left="2880" w:hanging="360"/>
      </w:pPr>
      <w:rPr>
        <w:rFonts w:ascii="Wingdings" w:hAnsi="Wingdings" w:hint="default"/>
      </w:rPr>
    </w:lvl>
    <w:lvl w:ilvl="3" w:tplc="F74E30B0" w:tentative="1">
      <w:start w:val="1"/>
      <w:numFmt w:val="bullet"/>
      <w:lvlText w:val=""/>
      <w:lvlJc w:val="left"/>
      <w:pPr>
        <w:ind w:left="3600" w:hanging="360"/>
      </w:pPr>
      <w:rPr>
        <w:rFonts w:ascii="Symbol" w:hAnsi="Symbol" w:hint="default"/>
      </w:rPr>
    </w:lvl>
    <w:lvl w:ilvl="4" w:tplc="428C7024" w:tentative="1">
      <w:start w:val="1"/>
      <w:numFmt w:val="bullet"/>
      <w:lvlText w:val="o"/>
      <w:lvlJc w:val="left"/>
      <w:pPr>
        <w:ind w:left="4320" w:hanging="360"/>
      </w:pPr>
      <w:rPr>
        <w:rFonts w:ascii="Courier New" w:hAnsi="Courier New" w:cs="Courier New" w:hint="default"/>
      </w:rPr>
    </w:lvl>
    <w:lvl w:ilvl="5" w:tplc="A8FC700C" w:tentative="1">
      <w:start w:val="1"/>
      <w:numFmt w:val="bullet"/>
      <w:lvlText w:val=""/>
      <w:lvlJc w:val="left"/>
      <w:pPr>
        <w:ind w:left="5040" w:hanging="360"/>
      </w:pPr>
      <w:rPr>
        <w:rFonts w:ascii="Wingdings" w:hAnsi="Wingdings" w:hint="default"/>
      </w:rPr>
    </w:lvl>
    <w:lvl w:ilvl="6" w:tplc="F3F0E572" w:tentative="1">
      <w:start w:val="1"/>
      <w:numFmt w:val="bullet"/>
      <w:lvlText w:val=""/>
      <w:lvlJc w:val="left"/>
      <w:pPr>
        <w:ind w:left="5760" w:hanging="360"/>
      </w:pPr>
      <w:rPr>
        <w:rFonts w:ascii="Symbol" w:hAnsi="Symbol" w:hint="default"/>
      </w:rPr>
    </w:lvl>
    <w:lvl w:ilvl="7" w:tplc="C944EDE2" w:tentative="1">
      <w:start w:val="1"/>
      <w:numFmt w:val="bullet"/>
      <w:lvlText w:val="o"/>
      <w:lvlJc w:val="left"/>
      <w:pPr>
        <w:ind w:left="6480" w:hanging="360"/>
      </w:pPr>
      <w:rPr>
        <w:rFonts w:ascii="Courier New" w:hAnsi="Courier New" w:cs="Courier New" w:hint="default"/>
      </w:rPr>
    </w:lvl>
    <w:lvl w:ilvl="8" w:tplc="A0F66828" w:tentative="1">
      <w:start w:val="1"/>
      <w:numFmt w:val="bullet"/>
      <w:lvlText w:val=""/>
      <w:lvlJc w:val="left"/>
      <w:pPr>
        <w:ind w:left="7200" w:hanging="360"/>
      </w:pPr>
      <w:rPr>
        <w:rFonts w:ascii="Wingdings" w:hAnsi="Wingdings" w:hint="default"/>
      </w:rPr>
    </w:lvl>
  </w:abstractNum>
  <w:abstractNum w:abstractNumId="40" w15:restartNumberingAfterBreak="0">
    <w:nsid w:val="73CD4457"/>
    <w:multiLevelType w:val="hybridMultilevel"/>
    <w:tmpl w:val="C7BC16E4"/>
    <w:lvl w:ilvl="0" w:tplc="21809514">
      <w:start w:val="1"/>
      <w:numFmt w:val="lowerLetter"/>
      <w:lvlText w:val="%1."/>
      <w:lvlJc w:val="left"/>
      <w:pPr>
        <w:ind w:left="720" w:hanging="720"/>
      </w:pPr>
      <w:rPr>
        <w:rFonts w:hint="default"/>
      </w:rPr>
    </w:lvl>
    <w:lvl w:ilvl="1" w:tplc="AB5C6118" w:tentative="1">
      <w:start w:val="1"/>
      <w:numFmt w:val="lowerLetter"/>
      <w:lvlText w:val="%2."/>
      <w:lvlJc w:val="left"/>
      <w:pPr>
        <w:ind w:left="2520" w:hanging="360"/>
      </w:pPr>
    </w:lvl>
    <w:lvl w:ilvl="2" w:tplc="29888ECA" w:tentative="1">
      <w:start w:val="1"/>
      <w:numFmt w:val="lowerRoman"/>
      <w:lvlText w:val="%3."/>
      <w:lvlJc w:val="right"/>
      <w:pPr>
        <w:ind w:left="3240" w:hanging="180"/>
      </w:pPr>
    </w:lvl>
    <w:lvl w:ilvl="3" w:tplc="7A4E6C48" w:tentative="1">
      <w:start w:val="1"/>
      <w:numFmt w:val="decimal"/>
      <w:lvlText w:val="%4."/>
      <w:lvlJc w:val="left"/>
      <w:pPr>
        <w:ind w:left="3960" w:hanging="360"/>
      </w:pPr>
    </w:lvl>
    <w:lvl w:ilvl="4" w:tplc="6D8ABA8C" w:tentative="1">
      <w:start w:val="1"/>
      <w:numFmt w:val="lowerLetter"/>
      <w:lvlText w:val="%5."/>
      <w:lvlJc w:val="left"/>
      <w:pPr>
        <w:ind w:left="4680" w:hanging="360"/>
      </w:pPr>
    </w:lvl>
    <w:lvl w:ilvl="5" w:tplc="252A1BFA" w:tentative="1">
      <w:start w:val="1"/>
      <w:numFmt w:val="lowerRoman"/>
      <w:lvlText w:val="%6."/>
      <w:lvlJc w:val="right"/>
      <w:pPr>
        <w:ind w:left="5400" w:hanging="180"/>
      </w:pPr>
    </w:lvl>
    <w:lvl w:ilvl="6" w:tplc="923469B2" w:tentative="1">
      <w:start w:val="1"/>
      <w:numFmt w:val="decimal"/>
      <w:lvlText w:val="%7."/>
      <w:lvlJc w:val="left"/>
      <w:pPr>
        <w:ind w:left="6120" w:hanging="360"/>
      </w:pPr>
    </w:lvl>
    <w:lvl w:ilvl="7" w:tplc="59C2C42C" w:tentative="1">
      <w:start w:val="1"/>
      <w:numFmt w:val="lowerLetter"/>
      <w:lvlText w:val="%8."/>
      <w:lvlJc w:val="left"/>
      <w:pPr>
        <w:ind w:left="6840" w:hanging="360"/>
      </w:pPr>
    </w:lvl>
    <w:lvl w:ilvl="8" w:tplc="65B8C32E" w:tentative="1">
      <w:start w:val="1"/>
      <w:numFmt w:val="lowerRoman"/>
      <w:lvlText w:val="%9."/>
      <w:lvlJc w:val="right"/>
      <w:pPr>
        <w:ind w:left="7560" w:hanging="180"/>
      </w:pPr>
    </w:lvl>
  </w:abstractNum>
  <w:abstractNum w:abstractNumId="41" w15:restartNumberingAfterBreak="0">
    <w:nsid w:val="74175987"/>
    <w:multiLevelType w:val="hybridMultilevel"/>
    <w:tmpl w:val="78FE3D5A"/>
    <w:lvl w:ilvl="0" w:tplc="3C620E2A">
      <w:start w:val="1"/>
      <w:numFmt w:val="decimal"/>
      <w:lvlText w:val="%1."/>
      <w:lvlJc w:val="left"/>
      <w:pPr>
        <w:ind w:left="720" w:hanging="720"/>
      </w:pPr>
      <w:rPr>
        <w:rFonts w:hint="default"/>
      </w:rPr>
    </w:lvl>
    <w:lvl w:ilvl="1" w:tplc="AD08B2D4">
      <w:start w:val="1"/>
      <w:numFmt w:val="lowerLetter"/>
      <w:lvlText w:val="%2."/>
      <w:lvlJc w:val="left"/>
      <w:pPr>
        <w:ind w:left="1800" w:hanging="360"/>
      </w:pPr>
    </w:lvl>
    <w:lvl w:ilvl="2" w:tplc="07FEFAD0" w:tentative="1">
      <w:start w:val="1"/>
      <w:numFmt w:val="lowerRoman"/>
      <w:lvlText w:val="%3."/>
      <w:lvlJc w:val="right"/>
      <w:pPr>
        <w:ind w:left="2520" w:hanging="180"/>
      </w:pPr>
    </w:lvl>
    <w:lvl w:ilvl="3" w:tplc="9BE8C340" w:tentative="1">
      <w:start w:val="1"/>
      <w:numFmt w:val="decimal"/>
      <w:lvlText w:val="%4."/>
      <w:lvlJc w:val="left"/>
      <w:pPr>
        <w:ind w:left="3240" w:hanging="360"/>
      </w:pPr>
    </w:lvl>
    <w:lvl w:ilvl="4" w:tplc="1A9AEE0C" w:tentative="1">
      <w:start w:val="1"/>
      <w:numFmt w:val="lowerLetter"/>
      <w:lvlText w:val="%5."/>
      <w:lvlJc w:val="left"/>
      <w:pPr>
        <w:ind w:left="3960" w:hanging="360"/>
      </w:pPr>
    </w:lvl>
    <w:lvl w:ilvl="5" w:tplc="C12E798C" w:tentative="1">
      <w:start w:val="1"/>
      <w:numFmt w:val="lowerRoman"/>
      <w:lvlText w:val="%6."/>
      <w:lvlJc w:val="right"/>
      <w:pPr>
        <w:ind w:left="4680" w:hanging="180"/>
      </w:pPr>
    </w:lvl>
    <w:lvl w:ilvl="6" w:tplc="94CA6D22" w:tentative="1">
      <w:start w:val="1"/>
      <w:numFmt w:val="decimal"/>
      <w:lvlText w:val="%7."/>
      <w:lvlJc w:val="left"/>
      <w:pPr>
        <w:ind w:left="5400" w:hanging="360"/>
      </w:pPr>
    </w:lvl>
    <w:lvl w:ilvl="7" w:tplc="46AE15AC" w:tentative="1">
      <w:start w:val="1"/>
      <w:numFmt w:val="lowerLetter"/>
      <w:lvlText w:val="%8."/>
      <w:lvlJc w:val="left"/>
      <w:pPr>
        <w:ind w:left="6120" w:hanging="360"/>
      </w:pPr>
    </w:lvl>
    <w:lvl w:ilvl="8" w:tplc="D3EA5350" w:tentative="1">
      <w:start w:val="1"/>
      <w:numFmt w:val="lowerRoman"/>
      <w:lvlText w:val="%9."/>
      <w:lvlJc w:val="right"/>
      <w:pPr>
        <w:ind w:left="6840" w:hanging="180"/>
      </w:pPr>
    </w:lvl>
  </w:abstractNum>
  <w:abstractNum w:abstractNumId="42" w15:restartNumberingAfterBreak="0">
    <w:nsid w:val="79AC0084"/>
    <w:multiLevelType w:val="hybridMultilevel"/>
    <w:tmpl w:val="FDFAFC22"/>
    <w:lvl w:ilvl="0" w:tplc="9E6C077C">
      <w:start w:val="1"/>
      <w:numFmt w:val="bullet"/>
      <w:lvlText w:val="o"/>
      <w:lvlJc w:val="left"/>
      <w:pPr>
        <w:ind w:left="1440" w:hanging="360"/>
      </w:pPr>
      <w:rPr>
        <w:rFonts w:ascii="Courier New" w:hAnsi="Courier New" w:cs="Courier New" w:hint="default"/>
      </w:rPr>
    </w:lvl>
    <w:lvl w:ilvl="1" w:tplc="5EDEEBD4" w:tentative="1">
      <w:start w:val="1"/>
      <w:numFmt w:val="bullet"/>
      <w:lvlText w:val="o"/>
      <w:lvlJc w:val="left"/>
      <w:pPr>
        <w:ind w:left="2160" w:hanging="360"/>
      </w:pPr>
      <w:rPr>
        <w:rFonts w:ascii="Courier New" w:hAnsi="Courier New" w:cs="Courier New" w:hint="default"/>
      </w:rPr>
    </w:lvl>
    <w:lvl w:ilvl="2" w:tplc="C0C4B454" w:tentative="1">
      <w:start w:val="1"/>
      <w:numFmt w:val="bullet"/>
      <w:lvlText w:val=""/>
      <w:lvlJc w:val="left"/>
      <w:pPr>
        <w:ind w:left="2880" w:hanging="360"/>
      </w:pPr>
      <w:rPr>
        <w:rFonts w:ascii="Wingdings" w:hAnsi="Wingdings" w:hint="default"/>
      </w:rPr>
    </w:lvl>
    <w:lvl w:ilvl="3" w:tplc="7D28F2C8" w:tentative="1">
      <w:start w:val="1"/>
      <w:numFmt w:val="bullet"/>
      <w:lvlText w:val=""/>
      <w:lvlJc w:val="left"/>
      <w:pPr>
        <w:ind w:left="3600" w:hanging="360"/>
      </w:pPr>
      <w:rPr>
        <w:rFonts w:ascii="Symbol" w:hAnsi="Symbol" w:hint="default"/>
      </w:rPr>
    </w:lvl>
    <w:lvl w:ilvl="4" w:tplc="785CEB14" w:tentative="1">
      <w:start w:val="1"/>
      <w:numFmt w:val="bullet"/>
      <w:lvlText w:val="o"/>
      <w:lvlJc w:val="left"/>
      <w:pPr>
        <w:ind w:left="4320" w:hanging="360"/>
      </w:pPr>
      <w:rPr>
        <w:rFonts w:ascii="Courier New" w:hAnsi="Courier New" w:cs="Courier New" w:hint="default"/>
      </w:rPr>
    </w:lvl>
    <w:lvl w:ilvl="5" w:tplc="0F6271AE" w:tentative="1">
      <w:start w:val="1"/>
      <w:numFmt w:val="bullet"/>
      <w:lvlText w:val=""/>
      <w:lvlJc w:val="left"/>
      <w:pPr>
        <w:ind w:left="5040" w:hanging="360"/>
      </w:pPr>
      <w:rPr>
        <w:rFonts w:ascii="Wingdings" w:hAnsi="Wingdings" w:hint="default"/>
      </w:rPr>
    </w:lvl>
    <w:lvl w:ilvl="6" w:tplc="AEDCB978" w:tentative="1">
      <w:start w:val="1"/>
      <w:numFmt w:val="bullet"/>
      <w:lvlText w:val=""/>
      <w:lvlJc w:val="left"/>
      <w:pPr>
        <w:ind w:left="5760" w:hanging="360"/>
      </w:pPr>
      <w:rPr>
        <w:rFonts w:ascii="Symbol" w:hAnsi="Symbol" w:hint="default"/>
      </w:rPr>
    </w:lvl>
    <w:lvl w:ilvl="7" w:tplc="D0EC84AE" w:tentative="1">
      <w:start w:val="1"/>
      <w:numFmt w:val="bullet"/>
      <w:lvlText w:val="o"/>
      <w:lvlJc w:val="left"/>
      <w:pPr>
        <w:ind w:left="6480" w:hanging="360"/>
      </w:pPr>
      <w:rPr>
        <w:rFonts w:ascii="Courier New" w:hAnsi="Courier New" w:cs="Courier New" w:hint="default"/>
      </w:rPr>
    </w:lvl>
    <w:lvl w:ilvl="8" w:tplc="86443DC0" w:tentative="1">
      <w:start w:val="1"/>
      <w:numFmt w:val="bullet"/>
      <w:lvlText w:val=""/>
      <w:lvlJc w:val="left"/>
      <w:pPr>
        <w:ind w:left="7200" w:hanging="360"/>
      </w:pPr>
      <w:rPr>
        <w:rFonts w:ascii="Wingdings" w:hAnsi="Wingdings" w:hint="default"/>
      </w:rPr>
    </w:lvl>
  </w:abstractNum>
  <w:abstractNum w:abstractNumId="43" w15:restartNumberingAfterBreak="0">
    <w:nsid w:val="7A752E42"/>
    <w:multiLevelType w:val="hybridMultilevel"/>
    <w:tmpl w:val="04BC213A"/>
    <w:lvl w:ilvl="0" w:tplc="6F742442">
      <w:start w:val="1"/>
      <w:numFmt w:val="upperLetter"/>
      <w:lvlText w:val="%1."/>
      <w:lvlJc w:val="left"/>
      <w:pPr>
        <w:ind w:left="720" w:firstLine="0"/>
      </w:pPr>
      <w:rPr>
        <w:rFonts w:hint="default"/>
      </w:rPr>
    </w:lvl>
    <w:lvl w:ilvl="1" w:tplc="3B94F8DC" w:tentative="1">
      <w:start w:val="1"/>
      <w:numFmt w:val="lowerLetter"/>
      <w:lvlText w:val="%2."/>
      <w:lvlJc w:val="left"/>
      <w:pPr>
        <w:ind w:left="1800" w:hanging="360"/>
      </w:pPr>
    </w:lvl>
    <w:lvl w:ilvl="2" w:tplc="AE9ACC60" w:tentative="1">
      <w:start w:val="1"/>
      <w:numFmt w:val="lowerRoman"/>
      <w:lvlText w:val="%3."/>
      <w:lvlJc w:val="right"/>
      <w:pPr>
        <w:ind w:left="2520" w:hanging="180"/>
      </w:pPr>
    </w:lvl>
    <w:lvl w:ilvl="3" w:tplc="2F86A16E" w:tentative="1">
      <w:start w:val="1"/>
      <w:numFmt w:val="decimal"/>
      <w:lvlText w:val="%4."/>
      <w:lvlJc w:val="left"/>
      <w:pPr>
        <w:ind w:left="3240" w:hanging="360"/>
      </w:pPr>
    </w:lvl>
    <w:lvl w:ilvl="4" w:tplc="68DE7612" w:tentative="1">
      <w:start w:val="1"/>
      <w:numFmt w:val="lowerLetter"/>
      <w:lvlText w:val="%5."/>
      <w:lvlJc w:val="left"/>
      <w:pPr>
        <w:ind w:left="3960" w:hanging="360"/>
      </w:pPr>
    </w:lvl>
    <w:lvl w:ilvl="5" w:tplc="223CD9C6" w:tentative="1">
      <w:start w:val="1"/>
      <w:numFmt w:val="lowerRoman"/>
      <w:lvlText w:val="%6."/>
      <w:lvlJc w:val="right"/>
      <w:pPr>
        <w:ind w:left="4680" w:hanging="180"/>
      </w:pPr>
    </w:lvl>
    <w:lvl w:ilvl="6" w:tplc="272E6A22" w:tentative="1">
      <w:start w:val="1"/>
      <w:numFmt w:val="decimal"/>
      <w:lvlText w:val="%7."/>
      <w:lvlJc w:val="left"/>
      <w:pPr>
        <w:ind w:left="5400" w:hanging="360"/>
      </w:pPr>
    </w:lvl>
    <w:lvl w:ilvl="7" w:tplc="1DC8EF12" w:tentative="1">
      <w:start w:val="1"/>
      <w:numFmt w:val="lowerLetter"/>
      <w:lvlText w:val="%8."/>
      <w:lvlJc w:val="left"/>
      <w:pPr>
        <w:ind w:left="6120" w:hanging="360"/>
      </w:pPr>
    </w:lvl>
    <w:lvl w:ilvl="8" w:tplc="0F685FFE" w:tentative="1">
      <w:start w:val="1"/>
      <w:numFmt w:val="lowerRoman"/>
      <w:lvlText w:val="%9."/>
      <w:lvlJc w:val="right"/>
      <w:pPr>
        <w:ind w:left="6840" w:hanging="180"/>
      </w:pPr>
    </w:lvl>
  </w:abstractNum>
  <w:num w:numId="1">
    <w:abstractNumId w:val="20"/>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30"/>
  </w:num>
  <w:num w:numId="13">
    <w:abstractNumId w:val="43"/>
  </w:num>
  <w:num w:numId="14">
    <w:abstractNumId w:val="41"/>
  </w:num>
  <w:num w:numId="15">
    <w:abstractNumId w:val="40"/>
  </w:num>
  <w:num w:numId="16">
    <w:abstractNumId w:val="11"/>
  </w:num>
  <w:num w:numId="17">
    <w:abstractNumId w:val="36"/>
  </w:num>
  <w:num w:numId="18">
    <w:abstractNumId w:val="15"/>
  </w:num>
  <w:num w:numId="19">
    <w:abstractNumId w:val="12"/>
  </w:num>
  <w:num w:numId="20">
    <w:abstractNumId w:val="6"/>
  </w:num>
  <w:num w:numId="21">
    <w:abstractNumId w:val="35"/>
  </w:num>
  <w:num w:numId="22">
    <w:abstractNumId w:val="18"/>
  </w:num>
  <w:num w:numId="23">
    <w:abstractNumId w:val="14"/>
  </w:num>
  <w:num w:numId="24">
    <w:abstractNumId w:val="33"/>
  </w:num>
  <w:num w:numId="25">
    <w:abstractNumId w:val="42"/>
  </w:num>
  <w:num w:numId="26">
    <w:abstractNumId w:val="5"/>
  </w:num>
  <w:num w:numId="27">
    <w:abstractNumId w:val="27"/>
  </w:num>
  <w:num w:numId="28">
    <w:abstractNumId w:val="29"/>
  </w:num>
  <w:num w:numId="29">
    <w:abstractNumId w:val="31"/>
  </w:num>
  <w:num w:numId="30">
    <w:abstractNumId w:val="7"/>
  </w:num>
  <w:num w:numId="31">
    <w:abstractNumId w:val="32"/>
  </w:num>
  <w:num w:numId="32">
    <w:abstractNumId w:val="8"/>
  </w:num>
  <w:num w:numId="33">
    <w:abstractNumId w:val="34"/>
  </w:num>
  <w:num w:numId="34">
    <w:abstractNumId w:val="9"/>
  </w:num>
  <w:num w:numId="35">
    <w:abstractNumId w:val="17"/>
  </w:num>
  <w:num w:numId="36">
    <w:abstractNumId w:val="23"/>
  </w:num>
  <w:num w:numId="37">
    <w:abstractNumId w:val="10"/>
  </w:num>
  <w:num w:numId="38">
    <w:abstractNumId w:val="21"/>
  </w:num>
  <w:num w:numId="39">
    <w:abstractNumId w:val="22"/>
  </w:num>
  <w:num w:numId="40">
    <w:abstractNumId w:val="19"/>
  </w:num>
  <w:num w:numId="41">
    <w:abstractNumId w:val="24"/>
  </w:num>
  <w:num w:numId="42">
    <w:abstractNumId w:val="37"/>
  </w:num>
  <w:num w:numId="43">
    <w:abstractNumId w:val="39"/>
  </w:num>
  <w:num w:numId="44">
    <w:abstractNumId w:val="25"/>
  </w:num>
  <w:num w:numId="45">
    <w:abstractNumId w:val="13"/>
  </w:num>
  <w:num w:numId="46">
    <w:abstractNumId w:val="16"/>
  </w:num>
  <w:num w:numId="47">
    <w:abstractNumId w:val="38"/>
  </w:num>
  <w:num w:numId="48">
    <w:abstractNumId w:val="26"/>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102"/>
    <w:rsid w:val="000118F2"/>
    <w:rsid w:val="00033CED"/>
    <w:rsid w:val="000800EF"/>
    <w:rsid w:val="000A5FA8"/>
    <w:rsid w:val="00162B54"/>
    <w:rsid w:val="0019491E"/>
    <w:rsid w:val="001A0C9B"/>
    <w:rsid w:val="00214455"/>
    <w:rsid w:val="00244560"/>
    <w:rsid w:val="0025625B"/>
    <w:rsid w:val="002678DF"/>
    <w:rsid w:val="002745E9"/>
    <w:rsid w:val="00287E7D"/>
    <w:rsid w:val="002977D3"/>
    <w:rsid w:val="002C2251"/>
    <w:rsid w:val="002F5971"/>
    <w:rsid w:val="00313D12"/>
    <w:rsid w:val="0035162A"/>
    <w:rsid w:val="003614D6"/>
    <w:rsid w:val="00385145"/>
    <w:rsid w:val="003A5025"/>
    <w:rsid w:val="003E2046"/>
    <w:rsid w:val="0041082B"/>
    <w:rsid w:val="00463F57"/>
    <w:rsid w:val="004A6293"/>
    <w:rsid w:val="004D094A"/>
    <w:rsid w:val="004F7F2A"/>
    <w:rsid w:val="00515A3C"/>
    <w:rsid w:val="00565B38"/>
    <w:rsid w:val="005B3E08"/>
    <w:rsid w:val="005D22BE"/>
    <w:rsid w:val="00602C9B"/>
    <w:rsid w:val="00604844"/>
    <w:rsid w:val="00656CA6"/>
    <w:rsid w:val="00682C3B"/>
    <w:rsid w:val="00686813"/>
    <w:rsid w:val="006A3AEA"/>
    <w:rsid w:val="006E1EEC"/>
    <w:rsid w:val="006E7102"/>
    <w:rsid w:val="00751E0A"/>
    <w:rsid w:val="007A6F6B"/>
    <w:rsid w:val="007D253B"/>
    <w:rsid w:val="00842246"/>
    <w:rsid w:val="00884A4C"/>
    <w:rsid w:val="008B2D18"/>
    <w:rsid w:val="008C1230"/>
    <w:rsid w:val="0095279E"/>
    <w:rsid w:val="009A1C05"/>
    <w:rsid w:val="009A68FA"/>
    <w:rsid w:val="009E1019"/>
    <w:rsid w:val="00A35EE0"/>
    <w:rsid w:val="00A46654"/>
    <w:rsid w:val="00A769E3"/>
    <w:rsid w:val="00B35C36"/>
    <w:rsid w:val="00B477AB"/>
    <w:rsid w:val="00B52830"/>
    <w:rsid w:val="00B73EEA"/>
    <w:rsid w:val="00BA35B8"/>
    <w:rsid w:val="00BE305A"/>
    <w:rsid w:val="00C309F2"/>
    <w:rsid w:val="00C848B4"/>
    <w:rsid w:val="00C867FA"/>
    <w:rsid w:val="00CD3921"/>
    <w:rsid w:val="00CF4158"/>
    <w:rsid w:val="00D00824"/>
    <w:rsid w:val="00D268B3"/>
    <w:rsid w:val="00D31648"/>
    <w:rsid w:val="00D44B7D"/>
    <w:rsid w:val="00D549D1"/>
    <w:rsid w:val="00DC0B80"/>
    <w:rsid w:val="00DD1DAD"/>
    <w:rsid w:val="00DE7BB4"/>
    <w:rsid w:val="00E02C66"/>
    <w:rsid w:val="00E11F3B"/>
    <w:rsid w:val="00E41CA7"/>
    <w:rsid w:val="00E63FE7"/>
    <w:rsid w:val="00F42B19"/>
    <w:rsid w:val="00F4411A"/>
    <w:rsid w:val="00F501D2"/>
    <w:rsid w:val="00F50DEC"/>
    <w:rsid w:val="00F97988"/>
    <w:rsid w:val="00FB2984"/>
    <w:rsid w:val="00FD20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81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spacing w:after="0" w:line="240" w:lineRule="auto"/>
    </w:pPr>
    <w:rPr>
      <w:rFonts w:ascii="Times New Roman" w:hAnsi="Times New Roman"/>
      <w:sz w:val="24"/>
    </w:rPr>
  </w:style>
  <w:style w:type="paragraph" w:styleId="Heading3">
    <w:name w:val="heading 3"/>
    <w:basedOn w:val="Normal"/>
    <w:next w:val="Normal"/>
    <w:link w:val="Heading3Char"/>
    <w:unhideWhenUsed/>
    <w:qFormat/>
    <w:rsid w:val="00AE3A3B"/>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link w:val="NormalChar"/>
    <w:pPr>
      <w:suppressAutoHyphens/>
      <w:spacing w:after="0" w:line="240" w:lineRule="auto"/>
    </w:pPr>
    <w:rPr>
      <w:rFonts w:ascii="Times New Roman" w:eastAsia="SimSun" w:hAnsi="Times New Roman" w:cs="Times New Roman"/>
      <w:sz w:val="24"/>
      <w:szCs w:val="20"/>
    </w:rPr>
  </w:style>
  <w:style w:type="paragraph" w:customStyle="1" w:styleId="10sp0">
    <w:name w:val="_1.0sp 0&quot;"/>
    <w:basedOn w:val="Normal0"/>
    <w:pPr>
      <w:spacing w:after="240"/>
    </w:pPr>
  </w:style>
  <w:style w:type="paragraph" w:customStyle="1" w:styleId="10sp0nospaceafter">
    <w:name w:val="_1.0sp 0&quot; (no space after)"/>
    <w:basedOn w:val="Normal0"/>
  </w:style>
  <w:style w:type="paragraph" w:customStyle="1" w:styleId="10sp05">
    <w:name w:val="_1.0sp 0.5&quot;"/>
    <w:basedOn w:val="Normal0"/>
    <w:pPr>
      <w:spacing w:after="240"/>
      <w:ind w:firstLine="720"/>
    </w:pPr>
  </w:style>
  <w:style w:type="paragraph" w:customStyle="1" w:styleId="10sp1">
    <w:name w:val="_1.0sp 1&quot;"/>
    <w:basedOn w:val="Normal0"/>
    <w:pPr>
      <w:spacing w:after="240"/>
      <w:ind w:firstLine="1440"/>
    </w:pPr>
  </w:style>
  <w:style w:type="paragraph" w:customStyle="1" w:styleId="10sp15">
    <w:name w:val="_1.0sp 1.5&quot;"/>
    <w:basedOn w:val="Normal0"/>
    <w:pPr>
      <w:spacing w:after="240"/>
      <w:ind w:firstLine="2160"/>
    </w:pPr>
  </w:style>
  <w:style w:type="paragraph" w:customStyle="1" w:styleId="10sp2">
    <w:name w:val="_1.0sp 2&quot;"/>
    <w:basedOn w:val="Normal0"/>
    <w:qFormat/>
    <w:pPr>
      <w:spacing w:after="240"/>
      <w:ind w:firstLine="2880"/>
    </w:pPr>
  </w:style>
  <w:style w:type="paragraph" w:customStyle="1" w:styleId="10spCentered">
    <w:name w:val="_1.0sp Centered"/>
    <w:basedOn w:val="Normal0"/>
    <w:pPr>
      <w:spacing w:after="240"/>
      <w:jc w:val="center"/>
    </w:pPr>
  </w:style>
  <w:style w:type="paragraph" w:customStyle="1" w:styleId="10spCenterednospaceafter">
    <w:name w:val="_1.0sp Centered (no space after)"/>
    <w:basedOn w:val="Normal0"/>
    <w:pPr>
      <w:jc w:val="center"/>
    </w:pPr>
  </w:style>
  <w:style w:type="paragraph" w:customStyle="1" w:styleId="10spHanging05">
    <w:name w:val="_1.0sp Hanging 0.5&quot;"/>
    <w:basedOn w:val="Normal0"/>
    <w:pPr>
      <w:spacing w:after="240"/>
      <w:ind w:left="720" w:hanging="720"/>
    </w:pPr>
  </w:style>
  <w:style w:type="paragraph" w:customStyle="1" w:styleId="10spHanging05nospaceafter">
    <w:name w:val="_1.0sp Hanging 0.5&quot; (no space after)"/>
    <w:basedOn w:val="Normal0"/>
    <w:pPr>
      <w:ind w:left="720" w:hanging="720"/>
    </w:pPr>
  </w:style>
  <w:style w:type="paragraph" w:customStyle="1" w:styleId="10spHanging1">
    <w:name w:val="_1.0sp Hanging 1&quot;"/>
    <w:basedOn w:val="Normal0"/>
    <w:pPr>
      <w:spacing w:after="240"/>
      <w:ind w:left="1440" w:hanging="720"/>
    </w:pPr>
  </w:style>
  <w:style w:type="paragraph" w:customStyle="1" w:styleId="10spHanging15">
    <w:name w:val="_1.0sp Hanging 1.5&quot;"/>
    <w:basedOn w:val="Normal0"/>
    <w:pPr>
      <w:spacing w:after="240"/>
      <w:ind w:left="2160" w:hanging="720"/>
    </w:pPr>
  </w:style>
  <w:style w:type="paragraph" w:customStyle="1" w:styleId="10spHanging2">
    <w:name w:val="_1.0sp Hanging 2&quot;"/>
    <w:basedOn w:val="Normal0"/>
    <w:qFormat/>
    <w:pPr>
      <w:spacing w:after="240"/>
      <w:ind w:left="2880" w:hanging="720"/>
    </w:pPr>
  </w:style>
  <w:style w:type="paragraph" w:customStyle="1" w:styleId="10spLeftInd05">
    <w:name w:val="_1.0sp Left Ind 0.5&quot;"/>
    <w:basedOn w:val="Normal0"/>
    <w:pPr>
      <w:spacing w:after="240"/>
      <w:ind w:left="720"/>
    </w:pPr>
  </w:style>
  <w:style w:type="paragraph" w:customStyle="1" w:styleId="10spLeftInd05nospaceafter">
    <w:name w:val="_1.0sp Left Ind 0.5&quot; (no space after)"/>
    <w:basedOn w:val="Normal0"/>
    <w:pPr>
      <w:ind w:left="720"/>
    </w:pPr>
  </w:style>
  <w:style w:type="paragraph" w:customStyle="1" w:styleId="10spLeftInd1">
    <w:name w:val="_1.0sp Left Ind 1&quot;"/>
    <w:basedOn w:val="Normal0"/>
    <w:pPr>
      <w:spacing w:after="240"/>
      <w:ind w:left="1440"/>
    </w:pPr>
  </w:style>
  <w:style w:type="paragraph" w:customStyle="1" w:styleId="10spLeftInd15">
    <w:name w:val="_1.0sp Left Ind 1.5&quot;"/>
    <w:basedOn w:val="Normal0"/>
    <w:pPr>
      <w:spacing w:after="240"/>
      <w:ind w:left="2160"/>
    </w:pPr>
  </w:style>
  <w:style w:type="paragraph" w:customStyle="1" w:styleId="10spLeftInd2">
    <w:name w:val="_1.0sp Left Ind 2&quot;"/>
    <w:basedOn w:val="Normal0"/>
    <w:pPr>
      <w:spacing w:after="240"/>
      <w:ind w:left="2880"/>
    </w:pPr>
  </w:style>
  <w:style w:type="paragraph" w:customStyle="1" w:styleId="10spLeft-Right05">
    <w:name w:val="_1.0sp Left-Right 0.5&quot;"/>
    <w:basedOn w:val="Normal0"/>
    <w:pPr>
      <w:spacing w:after="240"/>
      <w:ind w:left="720" w:right="720"/>
    </w:pPr>
  </w:style>
  <w:style w:type="paragraph" w:customStyle="1" w:styleId="10spLeft-Right1">
    <w:name w:val="_1.0sp Left-Right 1&quot;"/>
    <w:basedOn w:val="Normal0"/>
    <w:pPr>
      <w:spacing w:after="240"/>
      <w:ind w:left="1440" w:right="1440"/>
    </w:pPr>
  </w:style>
  <w:style w:type="paragraph" w:customStyle="1" w:styleId="10spLeft-Right15">
    <w:name w:val="_1.0sp Left-Right 1.5&quot;"/>
    <w:basedOn w:val="Normal0"/>
    <w:pPr>
      <w:spacing w:after="240"/>
      <w:ind w:left="2160" w:right="2160"/>
    </w:pPr>
  </w:style>
  <w:style w:type="paragraph" w:customStyle="1" w:styleId="10spLeft-Right2">
    <w:name w:val="_1.0sp Left-Right 2&quot;"/>
    <w:basedOn w:val="Normal0"/>
    <w:qFormat/>
    <w:pPr>
      <w:spacing w:after="240"/>
      <w:ind w:left="2880" w:right="2880"/>
    </w:pPr>
  </w:style>
  <w:style w:type="paragraph" w:customStyle="1" w:styleId="10spRightAligned">
    <w:name w:val="_1.0sp Right Aligned"/>
    <w:basedOn w:val="Normal0"/>
    <w:pPr>
      <w:spacing w:after="240"/>
      <w:jc w:val="right"/>
    </w:pPr>
  </w:style>
  <w:style w:type="paragraph" w:customStyle="1" w:styleId="15sp0">
    <w:name w:val="_1.5sp 0&quot;"/>
    <w:basedOn w:val="Normal0"/>
    <w:pPr>
      <w:spacing w:line="360" w:lineRule="auto"/>
    </w:pPr>
  </w:style>
  <w:style w:type="paragraph" w:customStyle="1" w:styleId="15sp05">
    <w:name w:val="_1.5sp 0.5&quot;"/>
    <w:basedOn w:val="Normal0"/>
    <w:pPr>
      <w:spacing w:line="360" w:lineRule="auto"/>
      <w:ind w:firstLine="720"/>
    </w:pPr>
  </w:style>
  <w:style w:type="paragraph" w:customStyle="1" w:styleId="15sp1">
    <w:name w:val="_1.5sp 1&quot;"/>
    <w:basedOn w:val="Normal0"/>
    <w:pPr>
      <w:spacing w:line="360" w:lineRule="auto"/>
      <w:ind w:firstLine="1440"/>
    </w:pPr>
  </w:style>
  <w:style w:type="paragraph" w:customStyle="1" w:styleId="15sp15">
    <w:name w:val="_1.5sp 1.5&quot;"/>
    <w:basedOn w:val="Normal0"/>
    <w:pPr>
      <w:spacing w:line="360" w:lineRule="auto"/>
      <w:ind w:firstLine="2160"/>
    </w:pPr>
  </w:style>
  <w:style w:type="paragraph" w:customStyle="1" w:styleId="15sp2">
    <w:name w:val="_1.5sp 2&quot;"/>
    <w:basedOn w:val="Normal0"/>
    <w:qFormat/>
    <w:pPr>
      <w:spacing w:line="360" w:lineRule="auto"/>
      <w:ind w:firstLine="2880"/>
    </w:pPr>
  </w:style>
  <w:style w:type="paragraph" w:customStyle="1" w:styleId="15spCentered">
    <w:name w:val="_1.5sp Centered"/>
    <w:basedOn w:val="Normal0"/>
    <w:pPr>
      <w:spacing w:line="360" w:lineRule="auto"/>
      <w:jc w:val="center"/>
    </w:pPr>
  </w:style>
  <w:style w:type="paragraph" w:customStyle="1" w:styleId="15spHanging05">
    <w:name w:val="_1.5sp Hanging 0.5&quot;"/>
    <w:basedOn w:val="Normal0"/>
    <w:pPr>
      <w:spacing w:line="360" w:lineRule="auto"/>
      <w:ind w:left="720" w:hanging="720"/>
    </w:pPr>
  </w:style>
  <w:style w:type="paragraph" w:customStyle="1" w:styleId="15spHanging1">
    <w:name w:val="_1.5sp Hanging 1&quot;"/>
    <w:basedOn w:val="Normal0"/>
    <w:pPr>
      <w:spacing w:line="360" w:lineRule="auto"/>
      <w:ind w:left="1440" w:hanging="720"/>
    </w:pPr>
  </w:style>
  <w:style w:type="paragraph" w:customStyle="1" w:styleId="15spHanging15">
    <w:name w:val="_1.5sp Hanging 1.5&quot;"/>
    <w:basedOn w:val="Normal0"/>
    <w:pPr>
      <w:spacing w:line="360" w:lineRule="auto"/>
      <w:ind w:left="2160" w:hanging="720"/>
    </w:pPr>
  </w:style>
  <w:style w:type="paragraph" w:customStyle="1" w:styleId="15spHanging2">
    <w:name w:val="_1.5sp Hanging 2&quot;"/>
    <w:basedOn w:val="Normal0"/>
    <w:qFormat/>
    <w:pPr>
      <w:spacing w:line="360" w:lineRule="auto"/>
      <w:ind w:left="2880" w:hanging="720"/>
    </w:pPr>
  </w:style>
  <w:style w:type="paragraph" w:customStyle="1" w:styleId="15spLeftInd05">
    <w:name w:val="_1.5sp Left Ind 0.5&quot;"/>
    <w:basedOn w:val="Normal0"/>
    <w:pPr>
      <w:spacing w:line="360" w:lineRule="auto"/>
      <w:ind w:left="720"/>
    </w:pPr>
  </w:style>
  <w:style w:type="paragraph" w:customStyle="1" w:styleId="15spLeftInd1">
    <w:name w:val="_1.5sp Left Ind 1&quot;"/>
    <w:basedOn w:val="Normal0"/>
    <w:pPr>
      <w:spacing w:line="360" w:lineRule="auto"/>
      <w:ind w:left="1440"/>
    </w:pPr>
  </w:style>
  <w:style w:type="paragraph" w:customStyle="1" w:styleId="15spLeftInd15">
    <w:name w:val="_1.5sp Left Ind 1.5&quot;"/>
    <w:basedOn w:val="Normal0"/>
    <w:pPr>
      <w:spacing w:line="360" w:lineRule="auto"/>
      <w:ind w:left="2160"/>
    </w:pPr>
  </w:style>
  <w:style w:type="paragraph" w:customStyle="1" w:styleId="15spLeftInd2">
    <w:name w:val="_1.5sp Left Ind 2&quot;"/>
    <w:basedOn w:val="Normal0"/>
    <w:pPr>
      <w:spacing w:line="360" w:lineRule="auto"/>
      <w:ind w:left="2880"/>
    </w:pPr>
  </w:style>
  <w:style w:type="paragraph" w:customStyle="1" w:styleId="15spLeft-Right05">
    <w:name w:val="_1.5sp Left-Right 0.5&quot;"/>
    <w:basedOn w:val="Normal0"/>
    <w:pPr>
      <w:spacing w:line="360" w:lineRule="auto"/>
      <w:ind w:left="720" w:right="720"/>
    </w:pPr>
  </w:style>
  <w:style w:type="paragraph" w:customStyle="1" w:styleId="15spLeft-Right1">
    <w:name w:val="_1.5sp Left-Right 1&quot;"/>
    <w:basedOn w:val="Normal0"/>
    <w:pPr>
      <w:spacing w:line="360" w:lineRule="auto"/>
      <w:ind w:left="1440" w:right="1440"/>
    </w:pPr>
  </w:style>
  <w:style w:type="paragraph" w:customStyle="1" w:styleId="15spLeft-Right15">
    <w:name w:val="_1.5sp Left-Right 1.5&quot;"/>
    <w:basedOn w:val="Normal0"/>
    <w:pPr>
      <w:spacing w:line="360" w:lineRule="auto"/>
      <w:ind w:left="2160" w:right="2160"/>
    </w:pPr>
  </w:style>
  <w:style w:type="paragraph" w:customStyle="1" w:styleId="15spLeft-Right2">
    <w:name w:val="_1.5sp Left-Right 2&quot;"/>
    <w:basedOn w:val="Normal0"/>
    <w:qFormat/>
    <w:pPr>
      <w:spacing w:line="360" w:lineRule="auto"/>
      <w:ind w:left="2880" w:right="2880"/>
    </w:pPr>
  </w:style>
  <w:style w:type="paragraph" w:customStyle="1" w:styleId="15spRightAligned">
    <w:name w:val="_1.5sp Right Aligned"/>
    <w:basedOn w:val="Normal0"/>
    <w:pPr>
      <w:spacing w:line="360" w:lineRule="auto"/>
      <w:jc w:val="right"/>
    </w:pPr>
  </w:style>
  <w:style w:type="paragraph" w:customStyle="1" w:styleId="20sp0">
    <w:name w:val="_2.0sp 0&quot;"/>
    <w:basedOn w:val="Normal0"/>
    <w:pPr>
      <w:spacing w:line="480" w:lineRule="auto"/>
    </w:pPr>
  </w:style>
  <w:style w:type="paragraph" w:customStyle="1" w:styleId="20sp05">
    <w:name w:val="_2.0sp 0.5&quot;"/>
    <w:basedOn w:val="Normal0"/>
    <w:pPr>
      <w:spacing w:line="480" w:lineRule="auto"/>
      <w:ind w:firstLine="720"/>
    </w:pPr>
  </w:style>
  <w:style w:type="paragraph" w:customStyle="1" w:styleId="20sp1">
    <w:name w:val="_2.0sp 1&quot;"/>
    <w:basedOn w:val="Normal0"/>
    <w:pPr>
      <w:spacing w:line="480" w:lineRule="auto"/>
      <w:ind w:firstLine="1440"/>
    </w:pPr>
  </w:style>
  <w:style w:type="paragraph" w:customStyle="1" w:styleId="20sp15">
    <w:name w:val="_2.0sp 1.5&quot;"/>
    <w:basedOn w:val="Normal0"/>
    <w:pPr>
      <w:spacing w:line="480" w:lineRule="auto"/>
      <w:ind w:firstLine="2160"/>
    </w:pPr>
  </w:style>
  <w:style w:type="paragraph" w:customStyle="1" w:styleId="20sp2">
    <w:name w:val="_2.0sp 2&quot;"/>
    <w:basedOn w:val="Normal0"/>
    <w:qFormat/>
    <w:pPr>
      <w:spacing w:line="480" w:lineRule="auto"/>
      <w:ind w:firstLine="2880"/>
    </w:pPr>
  </w:style>
  <w:style w:type="paragraph" w:customStyle="1" w:styleId="20spCentered">
    <w:name w:val="_2.0sp Centered"/>
    <w:basedOn w:val="Normal0"/>
    <w:pPr>
      <w:spacing w:line="480" w:lineRule="auto"/>
      <w:jc w:val="center"/>
    </w:pPr>
  </w:style>
  <w:style w:type="paragraph" w:customStyle="1" w:styleId="20spHanging05">
    <w:name w:val="_2.0sp Hanging 0.5&quot;"/>
    <w:basedOn w:val="Normal0"/>
    <w:pPr>
      <w:spacing w:line="480" w:lineRule="auto"/>
      <w:ind w:left="720" w:hanging="720"/>
    </w:pPr>
  </w:style>
  <w:style w:type="paragraph" w:customStyle="1" w:styleId="20spHanging1">
    <w:name w:val="_2.0sp Hanging 1&quot;"/>
    <w:basedOn w:val="Normal0"/>
    <w:pPr>
      <w:spacing w:line="480" w:lineRule="auto"/>
      <w:ind w:left="1440" w:hanging="720"/>
    </w:pPr>
  </w:style>
  <w:style w:type="paragraph" w:customStyle="1" w:styleId="20spHanging15">
    <w:name w:val="_2.0sp Hanging 1.5&quot;"/>
    <w:basedOn w:val="Normal0"/>
    <w:pPr>
      <w:spacing w:line="480" w:lineRule="auto"/>
      <w:ind w:left="2160" w:hanging="720"/>
    </w:pPr>
  </w:style>
  <w:style w:type="paragraph" w:customStyle="1" w:styleId="20spHanging2">
    <w:name w:val="_2.0sp Hanging 2&quot;"/>
    <w:basedOn w:val="Normal0"/>
    <w:qFormat/>
    <w:pPr>
      <w:spacing w:line="480" w:lineRule="auto"/>
      <w:ind w:left="2880" w:hanging="720"/>
    </w:pPr>
  </w:style>
  <w:style w:type="paragraph" w:customStyle="1" w:styleId="20spLeftInd05">
    <w:name w:val="_2.0sp Left Ind 0.5&quot;"/>
    <w:basedOn w:val="Normal0"/>
    <w:pPr>
      <w:spacing w:line="480" w:lineRule="auto"/>
      <w:ind w:left="720"/>
    </w:pPr>
  </w:style>
  <w:style w:type="paragraph" w:customStyle="1" w:styleId="20spLeftInd1">
    <w:name w:val="_2.0sp Left Ind 1&quot;"/>
    <w:basedOn w:val="Normal0"/>
    <w:pPr>
      <w:spacing w:line="480" w:lineRule="auto"/>
      <w:ind w:left="1440"/>
    </w:pPr>
  </w:style>
  <w:style w:type="paragraph" w:customStyle="1" w:styleId="20spLeftInd15">
    <w:name w:val="_2.0sp Left Ind 1.5&quot;"/>
    <w:basedOn w:val="Normal0"/>
    <w:pPr>
      <w:spacing w:line="480" w:lineRule="auto"/>
      <w:ind w:left="2160"/>
    </w:pPr>
  </w:style>
  <w:style w:type="paragraph" w:customStyle="1" w:styleId="20spLeftInd2">
    <w:name w:val="_2.0sp Left Ind 2&quot;"/>
    <w:basedOn w:val="Normal0"/>
    <w:pPr>
      <w:spacing w:line="480" w:lineRule="auto"/>
      <w:ind w:left="2880"/>
    </w:pPr>
  </w:style>
  <w:style w:type="paragraph" w:customStyle="1" w:styleId="20spLeft-Right05">
    <w:name w:val="_2.0sp Left-Right 0.5&quot;"/>
    <w:basedOn w:val="Normal0"/>
    <w:pPr>
      <w:spacing w:line="480" w:lineRule="auto"/>
      <w:ind w:left="720" w:right="720"/>
    </w:pPr>
  </w:style>
  <w:style w:type="paragraph" w:customStyle="1" w:styleId="20spLeft-Right1">
    <w:name w:val="_2.0sp Left-Right 1&quot;"/>
    <w:basedOn w:val="Normal0"/>
    <w:pPr>
      <w:spacing w:line="480" w:lineRule="auto"/>
      <w:ind w:left="1440" w:right="1440"/>
    </w:pPr>
  </w:style>
  <w:style w:type="paragraph" w:customStyle="1" w:styleId="20spLeft-Right15">
    <w:name w:val="_2.0sp Left-Right 1.5&quot;"/>
    <w:basedOn w:val="Normal0"/>
    <w:pPr>
      <w:spacing w:line="480" w:lineRule="auto"/>
      <w:ind w:left="2160" w:right="2160"/>
    </w:pPr>
  </w:style>
  <w:style w:type="paragraph" w:customStyle="1" w:styleId="20spLeft-Right2">
    <w:name w:val="_2.0sp Left-Right 2&quot;"/>
    <w:basedOn w:val="Normal0"/>
    <w:qFormat/>
    <w:pPr>
      <w:spacing w:line="480" w:lineRule="auto"/>
      <w:ind w:left="2880" w:right="2880"/>
    </w:pPr>
  </w:style>
  <w:style w:type="paragraph" w:customStyle="1" w:styleId="20spRightAligned">
    <w:name w:val="_2.0sp Right Aligned"/>
    <w:basedOn w:val="Normal0"/>
    <w:pPr>
      <w:spacing w:line="480" w:lineRule="auto"/>
      <w:jc w:val="right"/>
    </w:pPr>
  </w:style>
  <w:style w:type="paragraph" w:customStyle="1" w:styleId="Bullets0">
    <w:name w:val="_Bullets 0&quot;"/>
    <w:basedOn w:val="Normal0"/>
    <w:pPr>
      <w:numPr>
        <w:numId w:val="1"/>
      </w:numPr>
      <w:spacing w:after="240"/>
    </w:pPr>
  </w:style>
  <w:style w:type="paragraph" w:customStyle="1" w:styleId="Bullets05">
    <w:name w:val="_Bullets 0.5&quot;"/>
    <w:basedOn w:val="Bullets0"/>
    <w:pPr>
      <w:numPr>
        <w:numId w:val="0"/>
      </w:numPr>
    </w:pPr>
  </w:style>
  <w:style w:type="paragraph" w:customStyle="1" w:styleId="Bullets1">
    <w:name w:val="_Bullets 1&quot;"/>
    <w:basedOn w:val="Bullets0"/>
    <w:pPr>
      <w:numPr>
        <w:numId w:val="0"/>
      </w:numPr>
    </w:pPr>
  </w:style>
  <w:style w:type="paragraph" w:customStyle="1" w:styleId="Bullets15">
    <w:name w:val="_Bullets 1.5&quot;"/>
    <w:basedOn w:val="Bullets0"/>
    <w:pPr>
      <w:numPr>
        <w:numId w:val="0"/>
      </w:numPr>
    </w:pPr>
  </w:style>
  <w:style w:type="paragraph" w:customStyle="1" w:styleId="Bullets2">
    <w:name w:val="_Bullets 2&quot;"/>
    <w:basedOn w:val="Bullets0"/>
    <w:pPr>
      <w:numPr>
        <w:numId w:val="0"/>
      </w:numPr>
    </w:pPr>
  </w:style>
  <w:style w:type="paragraph" w:customStyle="1" w:styleId="CustomHeading1">
    <w:name w:val="_Custom Heading 1"/>
    <w:basedOn w:val="Normal0"/>
    <w:pPr>
      <w:keepNext/>
      <w:keepLines/>
      <w:spacing w:after="240"/>
      <w:jc w:val="center"/>
    </w:pPr>
  </w:style>
  <w:style w:type="paragraph" w:customStyle="1" w:styleId="CustomHeading2">
    <w:name w:val="_Custom Heading 2"/>
    <w:basedOn w:val="Normal0"/>
    <w:pPr>
      <w:keepNext/>
      <w:keepLines/>
      <w:spacing w:after="240"/>
      <w:jc w:val="center"/>
    </w:pPr>
  </w:style>
  <w:style w:type="paragraph" w:customStyle="1" w:styleId="CustomHeading3">
    <w:name w:val="_Custom Heading 3"/>
    <w:basedOn w:val="Normal0"/>
    <w:pPr>
      <w:keepNext/>
      <w:keepLines/>
      <w:spacing w:after="240"/>
      <w:jc w:val="center"/>
    </w:pPr>
  </w:style>
  <w:style w:type="paragraph" w:customStyle="1" w:styleId="CustomHeading4">
    <w:name w:val="_Custom Heading 4"/>
    <w:basedOn w:val="Normal0"/>
    <w:pPr>
      <w:keepNext/>
      <w:keepLines/>
      <w:spacing w:after="240"/>
      <w:jc w:val="center"/>
    </w:pPr>
  </w:style>
  <w:style w:type="paragraph" w:customStyle="1" w:styleId="CustomHeading5">
    <w:name w:val="_Custom Heading 5"/>
    <w:basedOn w:val="Normal0"/>
    <w:pPr>
      <w:keepNext/>
      <w:keepLines/>
      <w:spacing w:after="240"/>
      <w:jc w:val="center"/>
    </w:pPr>
  </w:style>
  <w:style w:type="paragraph" w:customStyle="1" w:styleId="CustomHeading6">
    <w:name w:val="_Custom Heading 6"/>
    <w:basedOn w:val="Normal0"/>
    <w:pPr>
      <w:keepNext/>
      <w:keepLines/>
      <w:spacing w:after="240"/>
      <w:jc w:val="center"/>
    </w:pPr>
  </w:style>
  <w:style w:type="paragraph" w:customStyle="1" w:styleId="CustomParagraph1">
    <w:name w:val="_Custom Paragraph 1"/>
    <w:basedOn w:val="Normal0"/>
    <w:pPr>
      <w:spacing w:after="240"/>
    </w:pPr>
  </w:style>
  <w:style w:type="paragraph" w:customStyle="1" w:styleId="CustomParagraph2">
    <w:name w:val="_Custom Paragraph 2"/>
    <w:basedOn w:val="Normal0"/>
    <w:pPr>
      <w:spacing w:after="240"/>
    </w:pPr>
  </w:style>
  <w:style w:type="paragraph" w:customStyle="1" w:styleId="CustomParagraph3">
    <w:name w:val="_Custom Paragraph 3"/>
    <w:basedOn w:val="Normal0"/>
    <w:pPr>
      <w:spacing w:after="240"/>
    </w:pPr>
  </w:style>
  <w:style w:type="paragraph" w:customStyle="1" w:styleId="CustomParagraph4">
    <w:name w:val="_Custom Paragraph 4"/>
    <w:basedOn w:val="Normal0"/>
    <w:pPr>
      <w:spacing w:after="240"/>
    </w:pPr>
  </w:style>
  <w:style w:type="paragraph" w:customStyle="1" w:styleId="CustomParagraph5">
    <w:name w:val="_Custom Paragraph 5"/>
    <w:basedOn w:val="Normal0"/>
    <w:pPr>
      <w:spacing w:after="240"/>
    </w:pPr>
  </w:style>
  <w:style w:type="paragraph" w:customStyle="1" w:styleId="CustomParagraph6">
    <w:name w:val="_Custom Paragraph 6"/>
    <w:basedOn w:val="Normal0"/>
    <w:pPr>
      <w:spacing w:after="240"/>
    </w:pPr>
  </w:style>
  <w:style w:type="paragraph" w:customStyle="1" w:styleId="HdgCenter">
    <w:name w:val="_Hdg Center"/>
    <w:basedOn w:val="Normal0"/>
    <w:pPr>
      <w:keepNext/>
      <w:keepLines/>
      <w:spacing w:after="240"/>
      <w:jc w:val="center"/>
    </w:pPr>
  </w:style>
  <w:style w:type="paragraph" w:customStyle="1" w:styleId="HdgCenterBold">
    <w:name w:val="_Hdg Center Bold"/>
    <w:basedOn w:val="Normal0"/>
    <w:pPr>
      <w:keepNext/>
      <w:keepLines/>
      <w:spacing w:after="240"/>
      <w:jc w:val="center"/>
    </w:pPr>
    <w:rPr>
      <w:b/>
    </w:rPr>
  </w:style>
  <w:style w:type="paragraph" w:customStyle="1" w:styleId="HdgCenterBold-Italic">
    <w:name w:val="_Hdg Center Bold-Italic"/>
    <w:basedOn w:val="Normal0"/>
    <w:pPr>
      <w:keepNext/>
      <w:keepLines/>
      <w:spacing w:after="240"/>
      <w:jc w:val="center"/>
    </w:pPr>
    <w:rPr>
      <w:b/>
      <w:i/>
    </w:rPr>
  </w:style>
  <w:style w:type="paragraph" w:customStyle="1" w:styleId="HdgCenterBold-Und">
    <w:name w:val="_Hdg Center Bold-Und"/>
    <w:basedOn w:val="Normal0"/>
    <w:pPr>
      <w:keepNext/>
      <w:keepLines/>
      <w:spacing w:after="240"/>
      <w:jc w:val="center"/>
    </w:pPr>
    <w:rPr>
      <w:b/>
      <w:u w:val="single"/>
    </w:rPr>
  </w:style>
  <w:style w:type="paragraph" w:customStyle="1" w:styleId="HdgCenterBold-Und-Italic">
    <w:name w:val="_Hdg Center Bold-Und-Italic"/>
    <w:basedOn w:val="Normal0"/>
    <w:pPr>
      <w:keepNext/>
      <w:keepLines/>
      <w:spacing w:after="240"/>
      <w:jc w:val="center"/>
    </w:pPr>
    <w:rPr>
      <w:b/>
      <w:i/>
      <w:u w:val="single"/>
    </w:rPr>
  </w:style>
  <w:style w:type="paragraph" w:customStyle="1" w:styleId="HdgCenterItalic">
    <w:name w:val="_Hdg Center Italic"/>
    <w:basedOn w:val="Normal0"/>
    <w:pPr>
      <w:keepNext/>
      <w:keepLines/>
      <w:spacing w:after="240"/>
      <w:jc w:val="center"/>
    </w:pPr>
    <w:rPr>
      <w:i/>
    </w:rPr>
  </w:style>
  <w:style w:type="paragraph" w:customStyle="1" w:styleId="HdgCenterUnd">
    <w:name w:val="_Hdg Center Und"/>
    <w:basedOn w:val="Normal0"/>
    <w:pPr>
      <w:keepNext/>
      <w:keepLines/>
      <w:spacing w:after="240"/>
      <w:jc w:val="center"/>
    </w:pPr>
    <w:rPr>
      <w:u w:val="single"/>
    </w:rPr>
  </w:style>
  <w:style w:type="paragraph" w:customStyle="1" w:styleId="HdgLeft">
    <w:name w:val="_Hdg Left"/>
    <w:basedOn w:val="Normal0"/>
    <w:pPr>
      <w:keepNext/>
      <w:keepLines/>
      <w:spacing w:after="240"/>
    </w:pPr>
  </w:style>
  <w:style w:type="paragraph" w:customStyle="1" w:styleId="HdgLeftBold">
    <w:name w:val="_Hdg Left Bold"/>
    <w:basedOn w:val="Normal0"/>
    <w:pPr>
      <w:keepNext/>
      <w:keepLines/>
      <w:spacing w:after="240"/>
    </w:pPr>
    <w:rPr>
      <w:b/>
    </w:rPr>
  </w:style>
  <w:style w:type="paragraph" w:customStyle="1" w:styleId="HdgLeftBold-Italic">
    <w:name w:val="_Hdg Left Bold-Italic"/>
    <w:basedOn w:val="Normal0"/>
    <w:pPr>
      <w:keepNext/>
      <w:keepLines/>
      <w:spacing w:after="240"/>
    </w:pPr>
    <w:rPr>
      <w:b/>
      <w:i/>
    </w:rPr>
  </w:style>
  <w:style w:type="paragraph" w:customStyle="1" w:styleId="HdgLeftBold-Und">
    <w:name w:val="_Hdg Left Bold-Und"/>
    <w:basedOn w:val="Normal0"/>
    <w:pPr>
      <w:keepNext/>
      <w:keepLines/>
      <w:spacing w:after="240"/>
    </w:pPr>
    <w:rPr>
      <w:b/>
      <w:u w:val="single"/>
    </w:rPr>
  </w:style>
  <w:style w:type="paragraph" w:customStyle="1" w:styleId="HdgLeftBold-Und-Italic">
    <w:name w:val="_Hdg Left Bold-Und-Italic"/>
    <w:basedOn w:val="Normal0"/>
    <w:pPr>
      <w:keepNext/>
      <w:keepLines/>
      <w:spacing w:after="240"/>
    </w:pPr>
    <w:rPr>
      <w:b/>
      <w:i/>
      <w:u w:val="single"/>
    </w:rPr>
  </w:style>
  <w:style w:type="paragraph" w:customStyle="1" w:styleId="HdgLeftItalic">
    <w:name w:val="_Hdg Left Italic"/>
    <w:basedOn w:val="Normal0"/>
    <w:pPr>
      <w:keepNext/>
      <w:keepLines/>
      <w:spacing w:after="240"/>
    </w:pPr>
    <w:rPr>
      <w:i/>
    </w:rPr>
  </w:style>
  <w:style w:type="paragraph" w:customStyle="1" w:styleId="HdgLeftUnd">
    <w:name w:val="_Hdg Left Und"/>
    <w:basedOn w:val="Normal0"/>
    <w:pPr>
      <w:keepNext/>
      <w:keepLines/>
      <w:spacing w:after="240"/>
    </w:pPr>
    <w:rPr>
      <w:u w:val="single"/>
    </w:rPr>
  </w:style>
  <w:style w:type="paragraph" w:customStyle="1" w:styleId="HdgRight">
    <w:name w:val="_Hdg Right"/>
    <w:basedOn w:val="Normal0"/>
    <w:pPr>
      <w:keepNext/>
      <w:keepLines/>
      <w:spacing w:after="240"/>
      <w:jc w:val="right"/>
    </w:pPr>
  </w:style>
  <w:style w:type="paragraph" w:customStyle="1" w:styleId="HdgRightBold">
    <w:name w:val="_Hdg Right Bold"/>
    <w:basedOn w:val="Normal0"/>
    <w:pPr>
      <w:keepNext/>
      <w:keepLines/>
      <w:spacing w:after="240"/>
      <w:jc w:val="right"/>
    </w:pPr>
    <w:rPr>
      <w:b/>
    </w:rPr>
  </w:style>
  <w:style w:type="paragraph" w:customStyle="1" w:styleId="HdgRightBold-Italic">
    <w:name w:val="_Hdg Right Bold-Italic"/>
    <w:basedOn w:val="Normal0"/>
    <w:pPr>
      <w:keepNext/>
      <w:keepLines/>
      <w:spacing w:after="240"/>
      <w:jc w:val="right"/>
    </w:pPr>
    <w:rPr>
      <w:b/>
      <w:i/>
    </w:rPr>
  </w:style>
  <w:style w:type="paragraph" w:customStyle="1" w:styleId="HdgRightBold-Und">
    <w:name w:val="_Hdg Right Bold-Und"/>
    <w:basedOn w:val="Normal0"/>
    <w:pPr>
      <w:keepNext/>
      <w:keepLines/>
      <w:spacing w:after="240"/>
      <w:jc w:val="right"/>
    </w:pPr>
    <w:rPr>
      <w:b/>
      <w:u w:val="single"/>
    </w:rPr>
  </w:style>
  <w:style w:type="paragraph" w:customStyle="1" w:styleId="HdgRightBold-Und-Italic">
    <w:name w:val="_Hdg Right Bold-Und-Italic"/>
    <w:basedOn w:val="Normal0"/>
    <w:pPr>
      <w:keepNext/>
      <w:keepLines/>
      <w:spacing w:after="240"/>
      <w:jc w:val="right"/>
    </w:pPr>
    <w:rPr>
      <w:b/>
      <w:i/>
      <w:u w:val="single"/>
    </w:rPr>
  </w:style>
  <w:style w:type="paragraph" w:customStyle="1" w:styleId="HdgRightItalic">
    <w:name w:val="_Hdg Right Italic"/>
    <w:basedOn w:val="Normal0"/>
    <w:pPr>
      <w:keepNext/>
      <w:keepLines/>
      <w:spacing w:after="240"/>
      <w:jc w:val="right"/>
    </w:pPr>
    <w:rPr>
      <w:i/>
    </w:rPr>
  </w:style>
  <w:style w:type="paragraph" w:customStyle="1" w:styleId="HdgRightUnd">
    <w:name w:val="_Hdg Right Und"/>
    <w:basedOn w:val="Normal0"/>
    <w:pPr>
      <w:keepNext/>
      <w:keepLines/>
      <w:spacing w:after="240"/>
      <w:jc w:val="right"/>
    </w:pPr>
    <w:rPr>
      <w:u w:val="single"/>
    </w:rPr>
  </w:style>
  <w:style w:type="paragraph" w:customStyle="1" w:styleId="Index">
    <w:name w:val="_Index"/>
    <w:basedOn w:val="Normal0"/>
    <w:pPr>
      <w:tabs>
        <w:tab w:val="right" w:pos="9360"/>
      </w:tabs>
    </w:pPr>
  </w:style>
  <w:style w:type="paragraph" w:customStyle="1" w:styleId="IndexDotLeaders">
    <w:name w:val="_Index Dot Leaders"/>
    <w:basedOn w:val="Normal0"/>
    <w:pPr>
      <w:tabs>
        <w:tab w:val="right" w:leader="dot" w:pos="8928"/>
        <w:tab w:val="right" w:pos="9360"/>
      </w:tabs>
    </w:pPr>
  </w:style>
  <w:style w:type="paragraph" w:customStyle="1" w:styleId="Non-NumberedHdg1">
    <w:name w:val="_Non-Numbered Hdg 1"/>
    <w:basedOn w:val="Normal0"/>
    <w:pPr>
      <w:keepNext/>
      <w:keepLines/>
      <w:spacing w:after="240"/>
      <w:jc w:val="center"/>
      <w:outlineLvl w:val="0"/>
    </w:pPr>
    <w:rPr>
      <w:b/>
      <w:u w:val="single"/>
    </w:rPr>
  </w:style>
  <w:style w:type="paragraph" w:customStyle="1" w:styleId="Non-NumberedHdg2">
    <w:name w:val="_Non-Numbered Hdg 2"/>
    <w:basedOn w:val="Normal0"/>
    <w:pPr>
      <w:keepNext/>
      <w:keepLines/>
      <w:spacing w:after="240"/>
      <w:outlineLvl w:val="1"/>
    </w:pPr>
    <w:rPr>
      <w:b/>
      <w:u w:val="single"/>
    </w:rPr>
  </w:style>
  <w:style w:type="paragraph" w:customStyle="1" w:styleId="Non-NumberedHdg3">
    <w:name w:val="_Non-Numbered Hdg 3"/>
    <w:basedOn w:val="Normal0"/>
    <w:pPr>
      <w:keepNext/>
      <w:keepLines/>
      <w:spacing w:after="240"/>
      <w:ind w:left="720"/>
      <w:outlineLvl w:val="2"/>
    </w:pPr>
    <w:rPr>
      <w:u w:val="single"/>
    </w:rPr>
  </w:style>
  <w:style w:type="paragraph" w:customStyle="1" w:styleId="TableCentered">
    <w:name w:val="_Table Centered"/>
    <w:basedOn w:val="Normal0"/>
    <w:pPr>
      <w:jc w:val="center"/>
    </w:pPr>
  </w:style>
  <w:style w:type="paragraph" w:customStyle="1" w:styleId="TableDecimalAlign">
    <w:name w:val="_Table Decimal Align"/>
    <w:basedOn w:val="Normal0"/>
    <w:pPr>
      <w:tabs>
        <w:tab w:val="decimal" w:pos="1080"/>
      </w:tabs>
    </w:pPr>
  </w:style>
  <w:style w:type="paragraph" w:customStyle="1" w:styleId="TableDotLeader">
    <w:name w:val="_Table Dot Leader"/>
    <w:basedOn w:val="Normal0"/>
    <w:pPr>
      <w:tabs>
        <w:tab w:val="right" w:leader="dot" w:pos="2160"/>
      </w:tabs>
    </w:pPr>
  </w:style>
  <w:style w:type="paragraph" w:customStyle="1" w:styleId="TableHeadingCentered">
    <w:name w:val="_Table Heading Centered"/>
    <w:basedOn w:val="Normal0"/>
    <w:pPr>
      <w:keepNext/>
      <w:keepLines/>
      <w:jc w:val="center"/>
    </w:pPr>
    <w:rPr>
      <w:b/>
    </w:rPr>
  </w:style>
  <w:style w:type="paragraph" w:customStyle="1" w:styleId="TableHeadingLeft">
    <w:name w:val="_Table Heading Left"/>
    <w:basedOn w:val="Normal0"/>
    <w:pPr>
      <w:keepNext/>
      <w:keepLines/>
    </w:pPr>
    <w:rPr>
      <w:b/>
    </w:rPr>
  </w:style>
  <w:style w:type="paragraph" w:customStyle="1" w:styleId="TableHeadingRight">
    <w:name w:val="_Table Heading Right"/>
    <w:basedOn w:val="Normal0"/>
    <w:pPr>
      <w:keepNext/>
      <w:keepLines/>
      <w:jc w:val="right"/>
    </w:pPr>
    <w:rPr>
      <w:b/>
    </w:rPr>
  </w:style>
  <w:style w:type="paragraph" w:customStyle="1" w:styleId="TableLeftAlign">
    <w:name w:val="_Table Left Align"/>
    <w:basedOn w:val="Normal0"/>
  </w:style>
  <w:style w:type="paragraph" w:customStyle="1" w:styleId="TableRightAlign">
    <w:name w:val="_Table Right Align"/>
    <w:basedOn w:val="Normal0"/>
    <w:pPr>
      <w:jc w:val="right"/>
    </w:pPr>
  </w:style>
  <w:style w:type="paragraph" w:styleId="FootnoteText">
    <w:name w:val="footnote text"/>
    <w:basedOn w:val="Normal0"/>
    <w:link w:val="FootnoteTextChar"/>
    <w:pPr>
      <w:spacing w:after="120"/>
      <w:ind w:firstLine="720"/>
    </w:pPr>
  </w:style>
  <w:style w:type="character" w:customStyle="1" w:styleId="FootnoteTextChar">
    <w:name w:val="Footnote Text Char"/>
    <w:basedOn w:val="DefaultParagraphFont"/>
    <w:link w:val="FootnoteText"/>
    <w:rPr>
      <w:rFonts w:ascii="Times New Roman" w:eastAsia="SimSun" w:hAnsi="Times New Roman" w:cs="Times New Roman"/>
      <w:sz w:val="24"/>
      <w:szCs w:val="20"/>
    </w:rPr>
  </w:style>
  <w:style w:type="paragraph" w:styleId="ListBullet">
    <w:name w:val="List Bullet"/>
    <w:basedOn w:val="Normal"/>
    <w:pPr>
      <w:numPr>
        <w:numId w:val="3"/>
      </w:numPr>
      <w:spacing w:after="240"/>
    </w:pPr>
    <w:rPr>
      <w:rFonts w:eastAsia="SimSun" w:cs="Times New Roman"/>
      <w:szCs w:val="24"/>
      <w:lang w:eastAsia="zh-CN"/>
    </w:rPr>
  </w:style>
  <w:style w:type="paragraph" w:styleId="ListBullet2">
    <w:name w:val="List Bullet 2"/>
    <w:basedOn w:val="Normal"/>
    <w:pPr>
      <w:numPr>
        <w:numId w:val="5"/>
      </w:numPr>
      <w:spacing w:after="240"/>
    </w:pPr>
    <w:rPr>
      <w:rFonts w:eastAsia="SimSun" w:cs="Times New Roman"/>
      <w:szCs w:val="24"/>
      <w:lang w:eastAsia="zh-CN"/>
    </w:rPr>
  </w:style>
  <w:style w:type="paragraph" w:styleId="ListBullet3">
    <w:name w:val="List Bullet 3"/>
    <w:basedOn w:val="Normal"/>
    <w:pPr>
      <w:numPr>
        <w:numId w:val="7"/>
      </w:numPr>
      <w:spacing w:after="240"/>
    </w:pPr>
    <w:rPr>
      <w:rFonts w:eastAsia="SimSun" w:cs="Times New Roman"/>
      <w:szCs w:val="24"/>
      <w:lang w:eastAsia="zh-CN"/>
    </w:rPr>
  </w:style>
  <w:style w:type="paragraph" w:styleId="ListBullet4">
    <w:name w:val="List Bullet 4"/>
    <w:basedOn w:val="Normal"/>
    <w:pPr>
      <w:numPr>
        <w:numId w:val="9"/>
      </w:numPr>
      <w:spacing w:after="240"/>
    </w:pPr>
    <w:rPr>
      <w:rFonts w:eastAsia="SimSun" w:cs="Times New Roman"/>
      <w:szCs w:val="24"/>
      <w:lang w:eastAsia="zh-CN"/>
    </w:rPr>
  </w:style>
  <w:style w:type="paragraph" w:styleId="ListBullet5">
    <w:name w:val="List Bullet 5"/>
    <w:basedOn w:val="Normal"/>
    <w:pPr>
      <w:numPr>
        <w:numId w:val="11"/>
      </w:numPr>
      <w:spacing w:after="240"/>
    </w:pPr>
    <w:rPr>
      <w:rFonts w:eastAsia="SimSun" w:cs="Times New Roman"/>
      <w:szCs w:val="24"/>
      <w:lang w:eastAsia="zh-CN"/>
    </w:rPr>
  </w:style>
  <w:style w:type="character" w:styleId="FootnoteReference">
    <w:name w:val="footnote reference"/>
    <w:basedOn w:val="DefaultParagraphFont"/>
    <w:uiPriority w:val="99"/>
    <w:semiHidden/>
    <w:unhideWhenUsed/>
    <w:rPr>
      <w:vertAlign w:val="superscript"/>
    </w:rPr>
  </w:style>
  <w:style w:type="paragraph" w:customStyle="1" w:styleId="10sp025">
    <w:name w:val="_1.0sp 0.25&quot;"/>
    <w:basedOn w:val="10sp05"/>
    <w:link w:val="10sp025Char"/>
    <w:pPr>
      <w:ind w:firstLine="360"/>
    </w:pPr>
  </w:style>
  <w:style w:type="character" w:customStyle="1" w:styleId="NormalChar">
    <w:name w:val="@Normal Char"/>
    <w:basedOn w:val="DefaultParagraphFont"/>
    <w:link w:val="Normal0"/>
    <w:rPr>
      <w:rFonts w:ascii="Times New Roman" w:eastAsia="SimSun" w:hAnsi="Times New Roman" w:cs="Times New Roman"/>
      <w:sz w:val="24"/>
      <w:szCs w:val="20"/>
    </w:rPr>
  </w:style>
  <w:style w:type="character" w:customStyle="1" w:styleId="10sp025Char">
    <w:name w:val="_1.0sp 0.25&quot; Char"/>
    <w:basedOn w:val="NormalChar"/>
    <w:link w:val="10sp025"/>
    <w:rPr>
      <w:rFonts w:ascii="Times New Roman" w:eastAsia="SimSun" w:hAnsi="Times New Roman" w:cs="Times New Roman"/>
      <w:sz w:val="24"/>
      <w:szCs w:val="20"/>
    </w:rPr>
  </w:style>
  <w:style w:type="paragraph" w:customStyle="1" w:styleId="10spLeftInd25">
    <w:name w:val="_1.0sp Left Ind 2.5&quot;"/>
    <w:basedOn w:val="10spLeftInd2"/>
    <w:link w:val="10spLeftInd25Char"/>
    <w:pPr>
      <w:ind w:left="3600"/>
    </w:pPr>
  </w:style>
  <w:style w:type="character" w:customStyle="1" w:styleId="10spLeftInd25Char">
    <w:name w:val="_1.0sp Left Ind 2.5&quot; Char"/>
    <w:basedOn w:val="NormalChar"/>
    <w:link w:val="10spLeftInd25"/>
    <w:rPr>
      <w:rFonts w:ascii="Times New Roman" w:eastAsia="SimSun" w:hAnsi="Times New Roman" w:cs="Times New Roman"/>
      <w:sz w:val="24"/>
      <w:szCs w:val="20"/>
    </w:rPr>
  </w:style>
  <w:style w:type="paragraph" w:customStyle="1" w:styleId="15spLeftInd25">
    <w:name w:val="_1.5sp Left Ind 2.5&quot;"/>
    <w:basedOn w:val="15spLeftInd2"/>
    <w:link w:val="15spLeftInd25Char"/>
    <w:pPr>
      <w:ind w:left="3600"/>
    </w:pPr>
  </w:style>
  <w:style w:type="character" w:customStyle="1" w:styleId="15spLeftInd25Char">
    <w:name w:val="_1.5sp Left Ind 2.5&quot; Char"/>
    <w:basedOn w:val="NormalChar"/>
    <w:link w:val="15spLeftInd25"/>
    <w:rPr>
      <w:rFonts w:ascii="Times New Roman" w:eastAsia="SimSun" w:hAnsi="Times New Roman" w:cs="Times New Roman"/>
      <w:sz w:val="24"/>
      <w:szCs w:val="20"/>
    </w:rPr>
  </w:style>
  <w:style w:type="paragraph" w:customStyle="1" w:styleId="20spLeftInd25">
    <w:name w:val="_2.0sp Left Ind 2.5&quot;"/>
    <w:basedOn w:val="20spLeftInd2"/>
    <w:link w:val="20spLeftInd25Char"/>
    <w:pPr>
      <w:ind w:left="3600"/>
    </w:pPr>
  </w:style>
  <w:style w:type="character" w:customStyle="1" w:styleId="20spLeftInd25Char">
    <w:name w:val="_2.0sp Left Ind 2.5&quot; Char"/>
    <w:basedOn w:val="NormalChar"/>
    <w:link w:val="20spLeftInd25"/>
    <w:rPr>
      <w:rFonts w:ascii="Times New Roman" w:eastAsia="SimSun" w:hAnsi="Times New Roman" w:cs="Times New Roman"/>
      <w:sz w:val="24"/>
      <w:szCs w:val="2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sz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1648"/>
    <w:pPr>
      <w:ind w:left="720"/>
      <w:contextualSpacing/>
    </w:pPr>
  </w:style>
  <w:style w:type="paragraph" w:styleId="NoSpacing">
    <w:name w:val="No Spacing"/>
    <w:uiPriority w:val="1"/>
    <w:qFormat/>
    <w:rsid w:val="006F0434"/>
    <w:pPr>
      <w:spacing w:after="0" w:line="240" w:lineRule="auto"/>
    </w:pPr>
    <w:rPr>
      <w:rFonts w:eastAsiaTheme="minorHAnsi"/>
      <w:lang w:eastAsia="en-US"/>
    </w:rPr>
  </w:style>
  <w:style w:type="character" w:styleId="Hyperlink">
    <w:name w:val="Hyperlink"/>
    <w:basedOn w:val="DefaultParagraphFont"/>
    <w:uiPriority w:val="99"/>
    <w:unhideWhenUsed/>
    <w:rsid w:val="005F739B"/>
    <w:rPr>
      <w:color w:val="0563C1" w:themeColor="hyperlink"/>
      <w:u w:val="single"/>
    </w:rPr>
  </w:style>
  <w:style w:type="character" w:customStyle="1" w:styleId="UnresolvedMention1">
    <w:name w:val="Unresolved Mention1"/>
    <w:basedOn w:val="DefaultParagraphFont"/>
    <w:uiPriority w:val="99"/>
    <w:semiHidden/>
    <w:unhideWhenUsed/>
    <w:rsid w:val="005F739B"/>
    <w:rPr>
      <w:color w:val="605E5C"/>
      <w:shd w:val="clear" w:color="auto" w:fill="E1DFDD"/>
    </w:rPr>
  </w:style>
  <w:style w:type="character" w:customStyle="1" w:styleId="Heading3Char">
    <w:name w:val="Heading 3 Char"/>
    <w:basedOn w:val="DefaultParagraphFont"/>
    <w:link w:val="Heading3"/>
    <w:rsid w:val="00AE3A3B"/>
    <w:rPr>
      <w:rFonts w:asciiTheme="majorHAnsi" w:eastAsiaTheme="majorEastAsia" w:hAnsiTheme="majorHAnsi" w:cstheme="majorBidi"/>
      <w:color w:val="1F4D78" w:themeColor="accent1" w:themeShade="7F"/>
      <w:sz w:val="24"/>
      <w:szCs w:val="24"/>
    </w:rPr>
  </w:style>
  <w:style w:type="paragraph" w:styleId="Subtitle">
    <w:name w:val="Subtitle"/>
    <w:basedOn w:val="ListParagraph"/>
    <w:next w:val="Normal"/>
    <w:link w:val="SubtitleChar"/>
    <w:qFormat/>
    <w:rsid w:val="00AE3A3B"/>
    <w:pPr>
      <w:widowControl w:val="0"/>
      <w:suppressAutoHyphens w:val="0"/>
      <w:autoSpaceDE w:val="0"/>
      <w:autoSpaceDN w:val="0"/>
      <w:adjustRightInd w:val="0"/>
      <w:ind w:left="1440" w:hanging="720"/>
      <w:contextualSpacing w:val="0"/>
      <w:jc w:val="both"/>
    </w:pPr>
    <w:rPr>
      <w:rFonts w:ascii="Garamond" w:eastAsia="Times New Roman" w:hAnsi="Garamond" w:cs="Times New Roman"/>
      <w:b/>
      <w:sz w:val="28"/>
      <w:szCs w:val="28"/>
      <w:lang w:eastAsia="en-US"/>
    </w:rPr>
  </w:style>
  <w:style w:type="character" w:customStyle="1" w:styleId="SubtitleChar">
    <w:name w:val="Subtitle Char"/>
    <w:basedOn w:val="DefaultParagraphFont"/>
    <w:link w:val="Subtitle"/>
    <w:rsid w:val="00AE3A3B"/>
    <w:rPr>
      <w:rFonts w:ascii="Garamond" w:eastAsia="Times New Roman" w:hAnsi="Garamond" w:cs="Times New Roman"/>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3900</Words>
  <Characters>22233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2020-03-20T15:45:00Z</dcterms:created>
  <dcterms:modified xsi:type="dcterms:W3CDTF">2020-07-02T14:52:00Z</dcterms:modified>
</cp:coreProperties>
</file>