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5DE9C" w14:textId="77777777" w:rsidR="000604D5" w:rsidRDefault="007A4D51">
      <w:pPr>
        <w:pStyle w:val="BodyText"/>
        <w:rPr>
          <w:sz w:val="20"/>
        </w:rPr>
      </w:pPr>
      <w:bookmarkStart w:id="0" w:name="_GoBack"/>
      <w:bookmarkEnd w:id="0"/>
    </w:p>
    <w:p w14:paraId="7909BA85" w14:textId="77777777" w:rsidR="000604D5" w:rsidRDefault="007A4D51">
      <w:pPr>
        <w:pStyle w:val="BodyText"/>
        <w:rPr>
          <w:sz w:val="20"/>
        </w:rPr>
      </w:pPr>
    </w:p>
    <w:p w14:paraId="054574D6" w14:textId="77777777" w:rsidR="000604D5" w:rsidRDefault="007A4D51">
      <w:pPr>
        <w:pStyle w:val="BodyText"/>
        <w:rPr>
          <w:sz w:val="20"/>
        </w:rPr>
      </w:pPr>
    </w:p>
    <w:p w14:paraId="549FEB2A" w14:textId="77777777" w:rsidR="000604D5" w:rsidRDefault="007A4D51">
      <w:pPr>
        <w:pStyle w:val="BodyText"/>
        <w:rPr>
          <w:sz w:val="20"/>
        </w:rPr>
      </w:pPr>
    </w:p>
    <w:p w14:paraId="160D97A8" w14:textId="77777777" w:rsidR="000604D5" w:rsidRDefault="007A4D51">
      <w:pPr>
        <w:pStyle w:val="BodyText"/>
        <w:rPr>
          <w:sz w:val="20"/>
        </w:rPr>
      </w:pPr>
    </w:p>
    <w:p w14:paraId="227FC300" w14:textId="77777777" w:rsidR="000604D5" w:rsidRDefault="007A4D51">
      <w:pPr>
        <w:pStyle w:val="BodyText"/>
        <w:rPr>
          <w:sz w:val="20"/>
        </w:rPr>
      </w:pPr>
    </w:p>
    <w:p w14:paraId="1A68AEF8" w14:textId="77777777" w:rsidR="000604D5" w:rsidRDefault="007A4D51">
      <w:pPr>
        <w:pStyle w:val="BodyText"/>
        <w:rPr>
          <w:sz w:val="20"/>
        </w:rPr>
      </w:pPr>
    </w:p>
    <w:p w14:paraId="3D0D1D03" w14:textId="77777777" w:rsidR="000604D5" w:rsidRDefault="007A4D51">
      <w:pPr>
        <w:pStyle w:val="BodyText"/>
        <w:rPr>
          <w:sz w:val="20"/>
        </w:rPr>
      </w:pPr>
    </w:p>
    <w:p w14:paraId="3B1EC96B" w14:textId="77777777" w:rsidR="000604D5" w:rsidRDefault="007A4D51">
      <w:pPr>
        <w:pStyle w:val="BodyText"/>
        <w:rPr>
          <w:sz w:val="20"/>
        </w:rPr>
      </w:pPr>
    </w:p>
    <w:p w14:paraId="2721D2BB" w14:textId="77777777" w:rsidR="000604D5" w:rsidRDefault="007A4D51">
      <w:pPr>
        <w:pStyle w:val="BodyText"/>
        <w:rPr>
          <w:sz w:val="20"/>
        </w:rPr>
      </w:pPr>
    </w:p>
    <w:p w14:paraId="579E2700" w14:textId="77777777" w:rsidR="000604D5" w:rsidRDefault="007A4D51">
      <w:pPr>
        <w:pStyle w:val="BodyText"/>
        <w:rPr>
          <w:sz w:val="20"/>
        </w:rPr>
      </w:pPr>
    </w:p>
    <w:p w14:paraId="694B0762" w14:textId="77777777" w:rsidR="000604D5" w:rsidRDefault="007A4D51">
      <w:pPr>
        <w:pStyle w:val="BodyText"/>
        <w:rPr>
          <w:sz w:val="20"/>
        </w:rPr>
      </w:pPr>
    </w:p>
    <w:p w14:paraId="7E673960" w14:textId="77777777" w:rsidR="000604D5" w:rsidRDefault="007A4D51">
      <w:pPr>
        <w:pStyle w:val="BodyText"/>
        <w:rPr>
          <w:sz w:val="20"/>
        </w:rPr>
      </w:pPr>
    </w:p>
    <w:p w14:paraId="591124F7" w14:textId="77777777" w:rsidR="000604D5" w:rsidRDefault="007A4D51">
      <w:pPr>
        <w:pStyle w:val="BodyText"/>
        <w:rPr>
          <w:sz w:val="20"/>
        </w:rPr>
      </w:pPr>
    </w:p>
    <w:p w14:paraId="01C3F2C6" w14:textId="77777777" w:rsidR="000604D5" w:rsidRDefault="007A4D51">
      <w:pPr>
        <w:pStyle w:val="BodyText"/>
        <w:rPr>
          <w:sz w:val="20"/>
        </w:rPr>
      </w:pPr>
    </w:p>
    <w:p w14:paraId="55453DA4" w14:textId="77777777" w:rsidR="000604D5" w:rsidRDefault="007A4D51">
      <w:pPr>
        <w:pStyle w:val="BodyText"/>
        <w:rPr>
          <w:sz w:val="20"/>
        </w:rPr>
      </w:pPr>
    </w:p>
    <w:p w14:paraId="5C5AA0C2" w14:textId="77777777" w:rsidR="000604D5" w:rsidRDefault="007A4D51">
      <w:pPr>
        <w:pStyle w:val="BodyText"/>
        <w:rPr>
          <w:sz w:val="20"/>
        </w:rPr>
      </w:pPr>
    </w:p>
    <w:p w14:paraId="1BD61DB4" w14:textId="77777777" w:rsidR="000604D5" w:rsidRDefault="007A4D51">
      <w:pPr>
        <w:pStyle w:val="BodyText"/>
        <w:rPr>
          <w:sz w:val="20"/>
        </w:rPr>
      </w:pPr>
    </w:p>
    <w:p w14:paraId="003E3319" w14:textId="77777777" w:rsidR="000604D5" w:rsidRDefault="007A4D51">
      <w:pPr>
        <w:pStyle w:val="BodyText"/>
        <w:rPr>
          <w:sz w:val="20"/>
        </w:rPr>
      </w:pPr>
    </w:p>
    <w:p w14:paraId="6D3AFC1A" w14:textId="77777777" w:rsidR="000604D5" w:rsidRDefault="007A4D51">
      <w:pPr>
        <w:pStyle w:val="BodyText"/>
        <w:rPr>
          <w:sz w:val="20"/>
        </w:rPr>
      </w:pPr>
    </w:p>
    <w:p w14:paraId="0AE6703B" w14:textId="77777777" w:rsidR="000604D5" w:rsidRDefault="007A4D51">
      <w:pPr>
        <w:pStyle w:val="BodyText"/>
        <w:rPr>
          <w:sz w:val="20"/>
        </w:rPr>
      </w:pPr>
    </w:p>
    <w:p w14:paraId="456C2FD2" w14:textId="77777777" w:rsidR="000604D5" w:rsidRDefault="007A4D51">
      <w:pPr>
        <w:pStyle w:val="BodyText"/>
        <w:rPr>
          <w:sz w:val="20"/>
        </w:rPr>
      </w:pPr>
    </w:p>
    <w:p w14:paraId="62736174" w14:textId="77777777" w:rsidR="000604D5" w:rsidRDefault="007A4D51">
      <w:pPr>
        <w:pStyle w:val="BodyText"/>
        <w:rPr>
          <w:sz w:val="20"/>
        </w:rPr>
      </w:pPr>
    </w:p>
    <w:p w14:paraId="7F6E9AFE" w14:textId="77777777" w:rsidR="000604D5" w:rsidRDefault="007A4D51">
      <w:pPr>
        <w:pStyle w:val="BodyText"/>
        <w:rPr>
          <w:sz w:val="20"/>
        </w:rPr>
      </w:pPr>
    </w:p>
    <w:p w14:paraId="513D0C24" w14:textId="77777777" w:rsidR="000604D5" w:rsidRDefault="007A4D51">
      <w:pPr>
        <w:pStyle w:val="BodyText"/>
        <w:spacing w:before="7"/>
        <w:rPr>
          <w:sz w:val="15"/>
        </w:rPr>
      </w:pPr>
    </w:p>
    <w:p w14:paraId="2E07A34F" w14:textId="77777777" w:rsidR="000604D5" w:rsidRDefault="00123834">
      <w:pPr>
        <w:spacing w:before="101"/>
        <w:ind w:left="917" w:right="917"/>
        <w:jc w:val="center"/>
        <w:rPr>
          <w:rFonts w:ascii="Garamond"/>
          <w:b/>
          <w:sz w:val="26"/>
        </w:rPr>
      </w:pPr>
      <w:r>
        <w:rPr>
          <w:rFonts w:ascii="Garamond"/>
          <w:b/>
          <w:sz w:val="26"/>
        </w:rPr>
        <w:t>Form 6</w:t>
      </w:r>
    </w:p>
    <w:p w14:paraId="7610EC8E" w14:textId="77777777" w:rsidR="000604D5" w:rsidRDefault="007A4D51">
      <w:pPr>
        <w:pStyle w:val="BodyText"/>
        <w:rPr>
          <w:rFonts w:ascii="Garamond"/>
          <w:b/>
          <w:sz w:val="32"/>
        </w:rPr>
      </w:pPr>
    </w:p>
    <w:p w14:paraId="02500225" w14:textId="77777777" w:rsidR="000604D5" w:rsidRDefault="00123834">
      <w:pPr>
        <w:ind w:left="917" w:right="918"/>
        <w:jc w:val="center"/>
        <w:rPr>
          <w:rFonts w:ascii="Garamond"/>
          <w:sz w:val="26"/>
        </w:rPr>
      </w:pPr>
      <w:r>
        <w:rPr>
          <w:rFonts w:ascii="Garamond"/>
          <w:sz w:val="26"/>
        </w:rPr>
        <w:t>Initial Discovery Protocols for Employment Cases Alleging Adverse Action</w:t>
      </w:r>
      <w:r w:rsidR="00BD2227">
        <w:rPr>
          <w:rFonts w:ascii="Garamond"/>
          <w:sz w:val="26"/>
        </w:rPr>
        <w:t>s</w:t>
      </w:r>
    </w:p>
    <w:p w14:paraId="526EF0F9" w14:textId="77777777" w:rsidR="000604D5" w:rsidRDefault="007A4D51">
      <w:pPr>
        <w:jc w:val="center"/>
        <w:rPr>
          <w:rFonts w:ascii="Garamond"/>
          <w:sz w:val="26"/>
        </w:rPr>
        <w:sectPr w:rsidR="000604D5">
          <w:footerReference w:type="first" r:id="rId7"/>
          <w:type w:val="continuous"/>
          <w:pgSz w:w="12240" w:h="15840"/>
          <w:pgMar w:top="1500" w:right="1320" w:bottom="280" w:left="1320" w:header="720" w:footer="720" w:gutter="0"/>
          <w:cols w:space="720"/>
        </w:sectPr>
      </w:pPr>
    </w:p>
    <w:p w14:paraId="051F6EC2" w14:textId="77777777" w:rsidR="00CA3E71" w:rsidRPr="00000174" w:rsidRDefault="00123834" w:rsidP="00CA3E71">
      <w:pPr>
        <w:pStyle w:val="Normal0"/>
        <w:jc w:val="center"/>
        <w:rPr>
          <w:rFonts w:ascii="Garamond" w:hAnsi="Garamond"/>
          <w:smallCaps/>
          <w:sz w:val="26"/>
          <w:szCs w:val="26"/>
        </w:rPr>
      </w:pPr>
      <w:bookmarkStart w:id="1" w:name="Initial_Discovery_Protocols_Cover_Sheet."/>
      <w:bookmarkEnd w:id="1"/>
      <w:r w:rsidRPr="00000174">
        <w:rPr>
          <w:rFonts w:ascii="Garamond" w:hAnsi="Garamond"/>
          <w:b/>
          <w:bCs/>
          <w:smallCaps/>
          <w:sz w:val="26"/>
          <w:szCs w:val="26"/>
        </w:rPr>
        <w:lastRenderedPageBreak/>
        <w:t>United States District Court</w:t>
      </w:r>
    </w:p>
    <w:p w14:paraId="21E8BAFB" w14:textId="77777777" w:rsidR="00CA3E71" w:rsidRPr="00000174" w:rsidRDefault="00123834" w:rsidP="00CA3E71">
      <w:pPr>
        <w:pStyle w:val="Normal0"/>
        <w:jc w:val="center"/>
        <w:rPr>
          <w:rFonts w:ascii="Garamond" w:hAnsi="Garamond"/>
          <w:b/>
          <w:bCs/>
          <w:smallCaps/>
          <w:sz w:val="26"/>
          <w:szCs w:val="26"/>
        </w:rPr>
      </w:pPr>
      <w:r w:rsidRPr="00000174">
        <w:rPr>
          <w:rFonts w:ascii="Garamond" w:hAnsi="Garamond"/>
          <w:b/>
          <w:bCs/>
          <w:smallCaps/>
          <w:sz w:val="26"/>
          <w:szCs w:val="26"/>
        </w:rPr>
        <w:t>Southern District of Texas</w:t>
      </w:r>
    </w:p>
    <w:p w14:paraId="7859F2FE" w14:textId="77777777" w:rsidR="00CA3E71" w:rsidRPr="00A13973" w:rsidRDefault="00123834" w:rsidP="00CA3E71">
      <w:pPr>
        <w:pStyle w:val="Normal0"/>
        <w:jc w:val="center"/>
        <w:rPr>
          <w:rFonts w:ascii="Garamond" w:hAnsi="Garamond"/>
          <w:b/>
          <w:bCs/>
          <w:sz w:val="26"/>
          <w:szCs w:val="26"/>
        </w:rPr>
      </w:pPr>
      <w:r w:rsidRPr="00000174">
        <w:rPr>
          <w:rFonts w:ascii="Garamond" w:hAnsi="Garamond"/>
          <w:b/>
          <w:bCs/>
          <w:smallCaps/>
          <w:sz w:val="26"/>
          <w:szCs w:val="26"/>
        </w:rPr>
        <w:t>Houston Division</w:t>
      </w:r>
    </w:p>
    <w:p w14:paraId="2DCBE2E0" w14:textId="77777777" w:rsidR="00CA3E71" w:rsidRPr="00A13973" w:rsidRDefault="007A4D51" w:rsidP="00CA3E71">
      <w:pPr>
        <w:pStyle w:val="Normal0"/>
        <w:jc w:val="center"/>
        <w:rPr>
          <w:rFonts w:ascii="Garamond" w:hAnsi="Garamond"/>
          <w:sz w:val="26"/>
          <w:szCs w:val="26"/>
        </w:rPr>
      </w:pPr>
    </w:p>
    <w:tbl>
      <w:tblPr>
        <w:tblW w:w="6480" w:type="dxa"/>
        <w:jc w:val="center"/>
        <w:tblLayout w:type="fixed"/>
        <w:tblCellMar>
          <w:top w:w="115" w:type="dxa"/>
          <w:left w:w="115" w:type="dxa"/>
          <w:bottom w:w="115" w:type="dxa"/>
          <w:right w:w="115" w:type="dxa"/>
        </w:tblCellMar>
        <w:tblLook w:val="0000" w:firstRow="0" w:lastRow="0" w:firstColumn="0" w:lastColumn="0" w:noHBand="0" w:noVBand="0"/>
      </w:tblPr>
      <w:tblGrid>
        <w:gridCol w:w="2970"/>
        <w:gridCol w:w="270"/>
        <w:gridCol w:w="3240"/>
      </w:tblGrid>
      <w:tr w:rsidR="008813F5" w14:paraId="0BB22B51" w14:textId="77777777" w:rsidTr="00EE47E3">
        <w:trPr>
          <w:trHeight w:val="1127"/>
          <w:jc w:val="center"/>
        </w:trPr>
        <w:tc>
          <w:tcPr>
            <w:tcW w:w="2970" w:type="dxa"/>
          </w:tcPr>
          <w:p w14:paraId="01CB74BC" w14:textId="77777777" w:rsidR="00CA3E71" w:rsidRPr="00A13973" w:rsidRDefault="002E0C5E" w:rsidP="00EE47E3">
            <w:pPr>
              <w:pStyle w:val="Normal0"/>
              <w:rPr>
                <w:rFonts w:ascii="Garamond" w:hAnsi="Garamond"/>
                <w:sz w:val="26"/>
                <w:szCs w:val="26"/>
              </w:rPr>
            </w:pPr>
            <w:r>
              <w:rPr>
                <w:rFonts w:ascii="Garamond" w:hAnsi="Garamond"/>
                <w:sz w:val="26"/>
                <w:szCs w:val="26"/>
              </w:rPr>
              <w:t>____________________</w:t>
            </w:r>
            <w:r w:rsidR="00123834">
              <w:rPr>
                <w:rFonts w:ascii="Garamond" w:hAnsi="Garamond"/>
                <w:sz w:val="26"/>
                <w:szCs w:val="26"/>
              </w:rPr>
              <w:t>,</w:t>
            </w:r>
          </w:p>
          <w:p w14:paraId="7549FD1A"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r>
            <w:r w:rsidR="00410971">
              <w:rPr>
                <w:rFonts w:ascii="Garamond" w:hAnsi="Garamond"/>
                <w:sz w:val="26"/>
                <w:szCs w:val="26"/>
              </w:rPr>
              <w:t xml:space="preserve">  </w:t>
            </w:r>
            <w:r w:rsidRPr="00A13973">
              <w:rPr>
                <w:rFonts w:ascii="Garamond" w:hAnsi="Garamond"/>
                <w:sz w:val="26"/>
                <w:szCs w:val="26"/>
              </w:rPr>
              <w:t>Plaintiff,</w:t>
            </w:r>
          </w:p>
          <w:p w14:paraId="327FC01D" w14:textId="77777777" w:rsidR="00CA3E71" w:rsidRPr="00A13973" w:rsidRDefault="007A4D51" w:rsidP="00EE47E3">
            <w:pPr>
              <w:pStyle w:val="Normal0"/>
              <w:rPr>
                <w:rFonts w:ascii="Garamond" w:hAnsi="Garamond"/>
                <w:sz w:val="26"/>
                <w:szCs w:val="26"/>
              </w:rPr>
            </w:pPr>
          </w:p>
          <w:p w14:paraId="69F9F811" w14:textId="77777777" w:rsidR="00CA3E71" w:rsidRPr="00A13973" w:rsidRDefault="007A4D51" w:rsidP="00EE47E3">
            <w:pPr>
              <w:pStyle w:val="Normal0"/>
              <w:rPr>
                <w:rFonts w:ascii="Garamond" w:hAnsi="Garamond"/>
                <w:sz w:val="26"/>
                <w:szCs w:val="26"/>
              </w:rPr>
            </w:pPr>
          </w:p>
          <w:p w14:paraId="35AE94B8"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ab/>
              <w:t xml:space="preserve">vs. </w:t>
            </w:r>
          </w:p>
          <w:p w14:paraId="058C29F1" w14:textId="77777777" w:rsidR="00CA3E71" w:rsidRPr="00A13973" w:rsidRDefault="007A4D51" w:rsidP="00EE47E3">
            <w:pPr>
              <w:pStyle w:val="Normal0"/>
              <w:rPr>
                <w:rFonts w:ascii="Garamond" w:hAnsi="Garamond"/>
                <w:sz w:val="26"/>
                <w:szCs w:val="26"/>
              </w:rPr>
            </w:pPr>
          </w:p>
          <w:p w14:paraId="6D31C6E2" w14:textId="77777777" w:rsidR="00CA3E71" w:rsidRPr="00A13973" w:rsidRDefault="007A4D51" w:rsidP="00EE47E3">
            <w:pPr>
              <w:pStyle w:val="Normal0"/>
              <w:rPr>
                <w:rFonts w:ascii="Garamond" w:hAnsi="Garamond"/>
                <w:sz w:val="26"/>
                <w:szCs w:val="26"/>
              </w:rPr>
            </w:pPr>
          </w:p>
          <w:p w14:paraId="29A7BF1E" w14:textId="77777777" w:rsidR="00CA3E71" w:rsidRPr="00A13973" w:rsidRDefault="00123834" w:rsidP="00EE47E3">
            <w:pPr>
              <w:pStyle w:val="Normal0"/>
              <w:rPr>
                <w:rFonts w:ascii="Garamond" w:hAnsi="Garamond"/>
                <w:sz w:val="26"/>
                <w:szCs w:val="26"/>
              </w:rPr>
            </w:pPr>
            <w:r>
              <w:rPr>
                <w:rFonts w:ascii="Garamond" w:hAnsi="Garamond"/>
                <w:sz w:val="26"/>
                <w:szCs w:val="26"/>
              </w:rPr>
              <w:t>____________________,</w:t>
            </w:r>
          </w:p>
          <w:p w14:paraId="235BB4D9"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ab/>
            </w:r>
            <w:r w:rsidRPr="00A13973">
              <w:rPr>
                <w:rFonts w:ascii="Garamond" w:hAnsi="Garamond"/>
                <w:sz w:val="26"/>
                <w:szCs w:val="26"/>
              </w:rPr>
              <w:tab/>
              <w:t>Defendant.</w:t>
            </w:r>
          </w:p>
        </w:tc>
        <w:tc>
          <w:tcPr>
            <w:tcW w:w="270" w:type="dxa"/>
          </w:tcPr>
          <w:p w14:paraId="10359F3C"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p w14:paraId="742A6F53"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p w14:paraId="1AFDBBA4"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p w14:paraId="1314390E"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p w14:paraId="09DD8397"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p w14:paraId="120DDF7F"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p w14:paraId="3943C1FC"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p w14:paraId="7775B8E2"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p w14:paraId="7A42BC38" w14:textId="77777777" w:rsidR="00CA3E71" w:rsidRPr="00A13973" w:rsidRDefault="00123834" w:rsidP="00EE47E3">
            <w:pPr>
              <w:pStyle w:val="Normal0"/>
              <w:rPr>
                <w:rFonts w:ascii="Garamond" w:hAnsi="Garamond"/>
                <w:sz w:val="26"/>
                <w:szCs w:val="26"/>
              </w:rPr>
            </w:pPr>
            <w:r w:rsidRPr="00A13973">
              <w:rPr>
                <w:rFonts w:ascii="Garamond" w:hAnsi="Garamond"/>
                <w:sz w:val="26"/>
                <w:szCs w:val="26"/>
              </w:rPr>
              <w:t>§</w:t>
            </w:r>
          </w:p>
        </w:tc>
        <w:tc>
          <w:tcPr>
            <w:tcW w:w="3240" w:type="dxa"/>
          </w:tcPr>
          <w:p w14:paraId="6D3BB5F0" w14:textId="77777777" w:rsidR="00CA3E71" w:rsidRPr="00A13973" w:rsidRDefault="00123834" w:rsidP="00EE47E3">
            <w:pPr>
              <w:pStyle w:val="Normal0"/>
              <w:ind w:firstLine="134"/>
              <w:rPr>
                <w:rFonts w:ascii="Garamond" w:hAnsi="Garamond"/>
                <w:sz w:val="26"/>
                <w:szCs w:val="26"/>
              </w:rPr>
            </w:pPr>
            <w:r w:rsidRPr="00000174">
              <w:rPr>
                <w:rFonts w:ascii="Garamond" w:hAnsi="Garamond"/>
                <w:smallCaps/>
                <w:sz w:val="26"/>
                <w:szCs w:val="26"/>
              </w:rPr>
              <w:t>Civil Action No</w:t>
            </w:r>
            <w:r w:rsidRPr="00A13973">
              <w:rPr>
                <w:rFonts w:ascii="Garamond" w:hAnsi="Garamond"/>
                <w:sz w:val="26"/>
                <w:szCs w:val="26"/>
              </w:rPr>
              <w:t>.</w:t>
            </w:r>
          </w:p>
          <w:p w14:paraId="26BFB34C" w14:textId="77777777" w:rsidR="00CA3E71" w:rsidRPr="00A13973" w:rsidRDefault="00123834" w:rsidP="00EE47E3">
            <w:pPr>
              <w:pStyle w:val="Normal0"/>
              <w:ind w:firstLine="134"/>
              <w:rPr>
                <w:rFonts w:ascii="Garamond" w:hAnsi="Garamond"/>
                <w:sz w:val="26"/>
                <w:szCs w:val="26"/>
              </w:rPr>
            </w:pPr>
            <w:r w:rsidRPr="00A13973">
              <w:rPr>
                <w:rFonts w:ascii="Garamond" w:hAnsi="Garamond"/>
                <w:sz w:val="26"/>
                <w:szCs w:val="26"/>
              </w:rPr>
              <w:t>______________</w:t>
            </w:r>
            <w:r w:rsidR="002E0C5E">
              <w:rPr>
                <w:rFonts w:ascii="Garamond" w:hAnsi="Garamond"/>
                <w:sz w:val="26"/>
                <w:szCs w:val="26"/>
              </w:rPr>
              <w:t>_</w:t>
            </w:r>
          </w:p>
          <w:p w14:paraId="234E2EDF" w14:textId="77777777" w:rsidR="00CA3E71" w:rsidRPr="00A13973" w:rsidRDefault="007A4D51" w:rsidP="00EE47E3">
            <w:pPr>
              <w:pStyle w:val="Normal0"/>
              <w:ind w:firstLine="134"/>
              <w:rPr>
                <w:rFonts w:ascii="Garamond" w:hAnsi="Garamond"/>
                <w:sz w:val="26"/>
                <w:szCs w:val="26"/>
              </w:rPr>
            </w:pPr>
          </w:p>
          <w:p w14:paraId="0968E6B3" w14:textId="77777777" w:rsidR="00CA3E71" w:rsidRPr="00A13973" w:rsidRDefault="007A4D51" w:rsidP="00EE47E3">
            <w:pPr>
              <w:pStyle w:val="Normal0"/>
              <w:ind w:firstLine="134"/>
              <w:rPr>
                <w:rFonts w:ascii="Garamond" w:hAnsi="Garamond"/>
                <w:sz w:val="26"/>
                <w:szCs w:val="26"/>
              </w:rPr>
            </w:pPr>
          </w:p>
          <w:p w14:paraId="186711A9" w14:textId="77777777" w:rsidR="00CA3E71" w:rsidRPr="00A13973" w:rsidRDefault="00123834" w:rsidP="00EE47E3">
            <w:pPr>
              <w:pStyle w:val="Normal0"/>
              <w:ind w:firstLine="134"/>
              <w:rPr>
                <w:rFonts w:ascii="Garamond" w:hAnsi="Garamond"/>
                <w:sz w:val="26"/>
                <w:szCs w:val="26"/>
              </w:rPr>
            </w:pPr>
            <w:r w:rsidRPr="00000174">
              <w:rPr>
                <w:rFonts w:ascii="Garamond" w:hAnsi="Garamond"/>
                <w:smallCaps/>
                <w:sz w:val="26"/>
                <w:szCs w:val="26"/>
              </w:rPr>
              <w:t>Judge Charles Eskridge</w:t>
            </w:r>
          </w:p>
          <w:p w14:paraId="451D2F73" w14:textId="77777777" w:rsidR="00CA3E71" w:rsidRPr="00A13973" w:rsidRDefault="007A4D51" w:rsidP="00EE47E3">
            <w:pPr>
              <w:pStyle w:val="Normal0"/>
              <w:ind w:firstLine="522"/>
              <w:rPr>
                <w:rFonts w:ascii="Garamond" w:hAnsi="Garamond"/>
                <w:sz w:val="26"/>
                <w:szCs w:val="26"/>
              </w:rPr>
            </w:pPr>
          </w:p>
        </w:tc>
      </w:tr>
    </w:tbl>
    <w:p w14:paraId="4D34826A" w14:textId="77777777" w:rsidR="00CA3E71" w:rsidRPr="00A13973" w:rsidRDefault="007A4D51" w:rsidP="00CA3E71">
      <w:pPr>
        <w:pStyle w:val="Normal0"/>
        <w:rPr>
          <w:rFonts w:ascii="Garamond" w:hAnsi="Garamond"/>
          <w:sz w:val="26"/>
          <w:szCs w:val="26"/>
        </w:rPr>
      </w:pPr>
    </w:p>
    <w:p w14:paraId="727BFAFD" w14:textId="77777777" w:rsidR="00CA3E71" w:rsidRPr="00AD2E45" w:rsidRDefault="007A4D51" w:rsidP="00CA3E71">
      <w:pPr>
        <w:spacing w:line="360" w:lineRule="auto"/>
        <w:rPr>
          <w:rFonts w:eastAsia="Calibri"/>
          <w:b/>
          <w:sz w:val="24"/>
          <w:szCs w:val="24"/>
        </w:rPr>
      </w:pPr>
    </w:p>
    <w:p w14:paraId="1958BDFD" w14:textId="77777777" w:rsidR="00CA3E71" w:rsidRPr="00AD2E45" w:rsidRDefault="007A4D51" w:rsidP="00CA3E71">
      <w:pPr>
        <w:spacing w:line="360" w:lineRule="auto"/>
        <w:rPr>
          <w:rFonts w:eastAsia="Calibri"/>
          <w:b/>
          <w:sz w:val="24"/>
          <w:szCs w:val="24"/>
        </w:rPr>
      </w:pPr>
    </w:p>
    <w:p w14:paraId="7C7D52F8" w14:textId="77777777" w:rsidR="00CA3E71" w:rsidRPr="00AD2E45" w:rsidRDefault="007A4D51" w:rsidP="00CA3E71">
      <w:pPr>
        <w:spacing w:line="360" w:lineRule="auto"/>
        <w:rPr>
          <w:rFonts w:eastAsia="Calibri"/>
          <w:b/>
          <w:sz w:val="24"/>
          <w:szCs w:val="24"/>
        </w:rPr>
      </w:pPr>
    </w:p>
    <w:p w14:paraId="6EE4FFE8" w14:textId="77777777" w:rsidR="00CA3E71" w:rsidRPr="00AD2E45" w:rsidRDefault="007A4D51" w:rsidP="00CA3E71">
      <w:pPr>
        <w:spacing w:line="360" w:lineRule="auto"/>
        <w:rPr>
          <w:rFonts w:eastAsia="Calibri"/>
          <w:b/>
          <w:sz w:val="24"/>
          <w:szCs w:val="24"/>
        </w:rPr>
      </w:pPr>
    </w:p>
    <w:p w14:paraId="623A6562" w14:textId="77777777" w:rsidR="00CA3E71" w:rsidRPr="002A72AD" w:rsidRDefault="00123834" w:rsidP="00CA3E71">
      <w:pPr>
        <w:jc w:val="center"/>
        <w:rPr>
          <w:rFonts w:ascii="Garamond" w:hAnsi="Garamond"/>
          <w:b/>
          <w:sz w:val="24"/>
          <w:szCs w:val="24"/>
        </w:rPr>
      </w:pPr>
      <w:r w:rsidRPr="002A72AD">
        <w:rPr>
          <w:rFonts w:ascii="Garamond" w:hAnsi="Garamond"/>
          <w:b/>
          <w:sz w:val="24"/>
          <w:szCs w:val="24"/>
        </w:rPr>
        <w:t xml:space="preserve">INITIAL DISCOVERY PROTOCOLS </w:t>
      </w:r>
    </w:p>
    <w:p w14:paraId="75505569" w14:textId="77777777" w:rsidR="00CA3E71" w:rsidRDefault="00123834" w:rsidP="00CA3E71">
      <w:pPr>
        <w:jc w:val="center"/>
        <w:rPr>
          <w:rFonts w:ascii="Garamond" w:hAnsi="Garamond"/>
          <w:b/>
          <w:sz w:val="24"/>
          <w:szCs w:val="24"/>
        </w:rPr>
      </w:pPr>
      <w:r w:rsidRPr="002A72AD">
        <w:rPr>
          <w:rFonts w:ascii="Garamond" w:hAnsi="Garamond"/>
          <w:b/>
          <w:sz w:val="24"/>
          <w:szCs w:val="24"/>
        </w:rPr>
        <w:t xml:space="preserve">FOR </w:t>
      </w:r>
      <w:r>
        <w:rPr>
          <w:rFonts w:ascii="Garamond" w:hAnsi="Garamond"/>
          <w:b/>
          <w:sz w:val="24"/>
          <w:szCs w:val="24"/>
        </w:rPr>
        <w:t>EMPLOYMENT CASES ALLEGING ADVERSE ACTION</w:t>
      </w:r>
      <w:r w:rsidR="00BD2227">
        <w:rPr>
          <w:rFonts w:ascii="Garamond" w:hAnsi="Garamond"/>
          <w:b/>
          <w:sz w:val="24"/>
          <w:szCs w:val="24"/>
        </w:rPr>
        <w:t>S</w:t>
      </w:r>
    </w:p>
    <w:p w14:paraId="25E9A42B" w14:textId="77777777" w:rsidR="00CA3E71" w:rsidRPr="002A72AD" w:rsidRDefault="007A4D51" w:rsidP="00CA3E71">
      <w:pPr>
        <w:spacing w:line="480" w:lineRule="auto"/>
        <w:ind w:firstLine="720"/>
        <w:jc w:val="center"/>
        <w:rPr>
          <w:rFonts w:ascii="Garamond" w:eastAsia="Calibri" w:hAnsi="Garamond"/>
          <w:sz w:val="24"/>
          <w:szCs w:val="24"/>
        </w:rPr>
      </w:pPr>
    </w:p>
    <w:p w14:paraId="0F4BC563" w14:textId="77777777" w:rsidR="00CA3E71" w:rsidRPr="002A72AD" w:rsidRDefault="007A4D51" w:rsidP="00CA3E71">
      <w:pPr>
        <w:rPr>
          <w:rFonts w:ascii="Garamond" w:hAnsi="Garamond"/>
          <w:sz w:val="24"/>
          <w:szCs w:val="24"/>
        </w:rPr>
      </w:pPr>
    </w:p>
    <w:p w14:paraId="68E0308B" w14:textId="77777777" w:rsidR="00E32C76" w:rsidRDefault="00123834">
      <w:pPr>
        <w:rPr>
          <w:rFonts w:ascii="Garamond" w:hAnsi="Garamond"/>
          <w:b/>
          <w:sz w:val="24"/>
          <w:szCs w:val="24"/>
        </w:rPr>
      </w:pPr>
      <w:r>
        <w:rPr>
          <w:rFonts w:ascii="Garamond" w:hAnsi="Garamond"/>
          <w:b/>
          <w:sz w:val="24"/>
          <w:szCs w:val="24"/>
        </w:rPr>
        <w:br w:type="page"/>
      </w:r>
    </w:p>
    <w:p w14:paraId="7BB32C91" w14:textId="77777777" w:rsidR="00E32C76" w:rsidRPr="00E32C76" w:rsidRDefault="007A4D51" w:rsidP="00E32C76">
      <w:pPr>
        <w:jc w:val="center"/>
        <w:rPr>
          <w:rFonts w:ascii="Garamond" w:hAnsi="Garamond"/>
          <w:sz w:val="24"/>
          <w:szCs w:val="24"/>
        </w:rPr>
      </w:pPr>
    </w:p>
    <w:tbl>
      <w:tblPr>
        <w:tblW w:w="0" w:type="auto"/>
        <w:jc w:val="center"/>
        <w:tblLayout w:type="fixed"/>
        <w:tblCellMar>
          <w:top w:w="72" w:type="dxa"/>
          <w:left w:w="115" w:type="dxa"/>
          <w:bottom w:w="72" w:type="dxa"/>
          <w:right w:w="115" w:type="dxa"/>
        </w:tblCellMar>
        <w:tblLook w:val="0000" w:firstRow="0" w:lastRow="0" w:firstColumn="0" w:lastColumn="0" w:noHBand="0" w:noVBand="0"/>
      </w:tblPr>
      <w:tblGrid>
        <w:gridCol w:w="4788"/>
        <w:gridCol w:w="270"/>
        <w:gridCol w:w="4518"/>
      </w:tblGrid>
      <w:tr w:rsidR="008813F5" w14:paraId="1CCFDAD9" w14:textId="77777777" w:rsidTr="00232EA3">
        <w:trPr>
          <w:jc w:val="center"/>
        </w:trPr>
        <w:tc>
          <w:tcPr>
            <w:tcW w:w="9576" w:type="dxa"/>
            <w:gridSpan w:val="3"/>
          </w:tcPr>
          <w:p w14:paraId="23C1C258" w14:textId="77777777" w:rsidR="00E32C76" w:rsidRPr="00E32C76" w:rsidRDefault="00123834" w:rsidP="00E32C76">
            <w:pPr>
              <w:jc w:val="center"/>
              <w:rPr>
                <w:rFonts w:ascii="Garamond" w:hAnsi="Garamond"/>
                <w:sz w:val="24"/>
                <w:szCs w:val="24"/>
              </w:rPr>
            </w:pPr>
            <w:r w:rsidRPr="00E32C76">
              <w:rPr>
                <w:rFonts w:ascii="Garamond" w:hAnsi="Garamond"/>
                <w:sz w:val="24"/>
                <w:szCs w:val="24"/>
              </w:rPr>
              <w:t>IN THE UNITED STATES DISTRICT COURT</w:t>
            </w:r>
          </w:p>
          <w:p w14:paraId="5B49739F" w14:textId="77777777" w:rsidR="00E32C76" w:rsidRPr="00E32C76" w:rsidRDefault="00123834" w:rsidP="00E32C76">
            <w:pPr>
              <w:jc w:val="center"/>
              <w:rPr>
                <w:rFonts w:ascii="Garamond" w:hAnsi="Garamond"/>
                <w:sz w:val="24"/>
                <w:szCs w:val="24"/>
              </w:rPr>
            </w:pPr>
            <w:r w:rsidRPr="00E32C76">
              <w:rPr>
                <w:rFonts w:ascii="Garamond" w:hAnsi="Garamond"/>
                <w:sz w:val="24"/>
                <w:szCs w:val="24"/>
              </w:rPr>
              <w:t>FOR THE SOUTHERN DISTRICT OF TEXAS</w:t>
            </w:r>
          </w:p>
          <w:p w14:paraId="2BE589CF" w14:textId="77777777" w:rsidR="00E32C76" w:rsidRDefault="00123834" w:rsidP="00E32C76">
            <w:pPr>
              <w:jc w:val="center"/>
              <w:rPr>
                <w:rFonts w:ascii="Garamond" w:hAnsi="Garamond"/>
                <w:sz w:val="24"/>
                <w:szCs w:val="24"/>
              </w:rPr>
            </w:pPr>
            <w:r w:rsidRPr="00E32C76">
              <w:rPr>
                <w:rFonts w:ascii="Garamond" w:hAnsi="Garamond"/>
                <w:sz w:val="24"/>
                <w:szCs w:val="24"/>
              </w:rPr>
              <w:t>HOUSTON DIVISION</w:t>
            </w:r>
          </w:p>
          <w:p w14:paraId="1FE48505" w14:textId="77777777" w:rsidR="00E32C76" w:rsidRDefault="007A4D51" w:rsidP="00E32C76">
            <w:pPr>
              <w:jc w:val="both"/>
              <w:rPr>
                <w:rFonts w:ascii="Garamond" w:hAnsi="Garamond"/>
                <w:sz w:val="24"/>
                <w:szCs w:val="24"/>
              </w:rPr>
            </w:pPr>
          </w:p>
        </w:tc>
      </w:tr>
      <w:tr w:rsidR="008813F5" w14:paraId="5FFFF17D" w14:textId="77777777" w:rsidTr="00E32C76">
        <w:trPr>
          <w:jc w:val="center"/>
        </w:trPr>
        <w:tc>
          <w:tcPr>
            <w:tcW w:w="4788" w:type="dxa"/>
          </w:tcPr>
          <w:p w14:paraId="6D0B7BFD" w14:textId="77777777" w:rsidR="00E32C76" w:rsidRPr="00E32C76" w:rsidRDefault="00123834" w:rsidP="0090056A">
            <w:pPr>
              <w:ind w:left="1950"/>
              <w:jc w:val="right"/>
              <w:rPr>
                <w:rFonts w:ascii="Garamond" w:hAnsi="Garamond"/>
                <w:sz w:val="24"/>
                <w:szCs w:val="24"/>
              </w:rPr>
            </w:pPr>
            <w:r w:rsidRPr="00E32C76">
              <w:rPr>
                <w:rFonts w:ascii="Garamond" w:hAnsi="Garamond"/>
                <w:sz w:val="24"/>
                <w:szCs w:val="24"/>
              </w:rPr>
              <w:t>____________________,</w:t>
            </w:r>
          </w:p>
          <w:p w14:paraId="6CA08BD9" w14:textId="77777777" w:rsidR="00E32C76" w:rsidRDefault="00123834" w:rsidP="0090056A">
            <w:pPr>
              <w:ind w:left="1950"/>
              <w:jc w:val="right"/>
              <w:rPr>
                <w:rFonts w:ascii="Garamond" w:hAnsi="Garamond"/>
                <w:sz w:val="24"/>
                <w:szCs w:val="24"/>
              </w:rPr>
            </w:pPr>
            <w:r>
              <w:rPr>
                <w:rFonts w:ascii="Garamond" w:hAnsi="Garamond"/>
                <w:sz w:val="24"/>
                <w:szCs w:val="24"/>
              </w:rPr>
              <w:t>Plaintiff(s),</w:t>
            </w:r>
          </w:p>
          <w:p w14:paraId="6621F63F" w14:textId="77777777" w:rsidR="00E32C76" w:rsidRDefault="007A4D51" w:rsidP="0090056A">
            <w:pPr>
              <w:ind w:left="1950"/>
              <w:jc w:val="both"/>
              <w:rPr>
                <w:rFonts w:ascii="Garamond" w:hAnsi="Garamond"/>
                <w:sz w:val="24"/>
                <w:szCs w:val="24"/>
              </w:rPr>
            </w:pPr>
          </w:p>
          <w:p w14:paraId="3FF0B6D0" w14:textId="77777777" w:rsidR="00E32C76" w:rsidRDefault="00123834" w:rsidP="0090056A">
            <w:pPr>
              <w:ind w:left="1950"/>
              <w:jc w:val="center"/>
              <w:rPr>
                <w:rFonts w:ascii="Garamond" w:hAnsi="Garamond"/>
                <w:sz w:val="24"/>
                <w:szCs w:val="24"/>
              </w:rPr>
            </w:pPr>
            <w:r w:rsidRPr="00E32C76">
              <w:rPr>
                <w:rFonts w:ascii="Garamond" w:hAnsi="Garamond"/>
                <w:sz w:val="24"/>
                <w:szCs w:val="24"/>
              </w:rPr>
              <w:t>v</w:t>
            </w:r>
            <w:r w:rsidR="0090056A">
              <w:rPr>
                <w:rFonts w:ascii="Garamond" w:hAnsi="Garamond"/>
                <w:sz w:val="24"/>
                <w:szCs w:val="24"/>
              </w:rPr>
              <w:t>s</w:t>
            </w:r>
            <w:r w:rsidRPr="00E32C76">
              <w:rPr>
                <w:rFonts w:ascii="Garamond" w:hAnsi="Garamond"/>
                <w:sz w:val="24"/>
                <w:szCs w:val="24"/>
              </w:rPr>
              <w:t>.</w:t>
            </w:r>
          </w:p>
          <w:p w14:paraId="10A220EF" w14:textId="77777777" w:rsidR="00E32C76" w:rsidRDefault="007A4D51" w:rsidP="0090056A">
            <w:pPr>
              <w:ind w:left="1950"/>
              <w:jc w:val="both"/>
              <w:rPr>
                <w:rFonts w:ascii="Garamond" w:hAnsi="Garamond"/>
                <w:sz w:val="24"/>
                <w:szCs w:val="24"/>
              </w:rPr>
            </w:pPr>
          </w:p>
          <w:p w14:paraId="36D61C5C" w14:textId="77777777" w:rsidR="00E32C76" w:rsidRPr="00E32C76" w:rsidRDefault="00123834" w:rsidP="0090056A">
            <w:pPr>
              <w:ind w:left="1950"/>
              <w:jc w:val="right"/>
              <w:rPr>
                <w:rFonts w:ascii="Garamond" w:hAnsi="Garamond"/>
                <w:sz w:val="24"/>
                <w:szCs w:val="24"/>
              </w:rPr>
            </w:pPr>
            <w:r>
              <w:rPr>
                <w:rFonts w:ascii="Garamond" w:hAnsi="Garamond"/>
                <w:sz w:val="24"/>
                <w:szCs w:val="24"/>
              </w:rPr>
              <w:t>____________________,</w:t>
            </w:r>
          </w:p>
          <w:p w14:paraId="4F0ABD5A" w14:textId="77777777" w:rsidR="00E32C76" w:rsidRPr="00E32C76" w:rsidRDefault="00123834" w:rsidP="0090056A">
            <w:pPr>
              <w:ind w:left="1950"/>
              <w:jc w:val="right"/>
              <w:rPr>
                <w:rFonts w:ascii="Garamond" w:hAnsi="Garamond"/>
                <w:sz w:val="24"/>
                <w:szCs w:val="24"/>
              </w:rPr>
            </w:pPr>
            <w:r>
              <w:rPr>
                <w:rFonts w:ascii="Garamond" w:hAnsi="Garamond"/>
                <w:sz w:val="24"/>
                <w:szCs w:val="24"/>
              </w:rPr>
              <w:tab/>
            </w:r>
            <w:r>
              <w:rPr>
                <w:rFonts w:ascii="Garamond" w:hAnsi="Garamond"/>
                <w:sz w:val="24"/>
                <w:szCs w:val="24"/>
              </w:rPr>
              <w:tab/>
            </w:r>
            <w:r w:rsidRPr="00E32C76">
              <w:rPr>
                <w:rFonts w:ascii="Garamond" w:hAnsi="Garamond"/>
                <w:sz w:val="24"/>
                <w:szCs w:val="24"/>
              </w:rPr>
              <w:t>Defendant(s).</w:t>
            </w:r>
          </w:p>
          <w:p w14:paraId="6A0F0DEB" w14:textId="77777777" w:rsidR="00E32C76" w:rsidRDefault="007A4D51" w:rsidP="00E32C76">
            <w:pPr>
              <w:jc w:val="both"/>
              <w:rPr>
                <w:rFonts w:ascii="Garamond" w:hAnsi="Garamond"/>
                <w:sz w:val="24"/>
                <w:szCs w:val="24"/>
              </w:rPr>
            </w:pPr>
          </w:p>
        </w:tc>
        <w:tc>
          <w:tcPr>
            <w:tcW w:w="270" w:type="dxa"/>
          </w:tcPr>
          <w:p w14:paraId="5E95E39C" w14:textId="77777777" w:rsidR="00E32C76" w:rsidRDefault="00123834" w:rsidP="00E32C76">
            <w:pPr>
              <w:jc w:val="both"/>
              <w:rPr>
                <w:rFonts w:ascii="Garamond" w:hAnsi="Garamond"/>
                <w:sz w:val="24"/>
                <w:szCs w:val="24"/>
              </w:rPr>
            </w:pPr>
            <w:r>
              <w:rPr>
                <w:rFonts w:ascii="Garamond" w:hAnsi="Garamond"/>
                <w:sz w:val="24"/>
                <w:szCs w:val="24"/>
              </w:rPr>
              <w:t>§</w:t>
            </w:r>
          </w:p>
          <w:p w14:paraId="3749BF73" w14:textId="77777777" w:rsidR="00E32C76" w:rsidRDefault="00123834" w:rsidP="00E32C76">
            <w:pPr>
              <w:jc w:val="both"/>
              <w:rPr>
                <w:rFonts w:ascii="Garamond" w:hAnsi="Garamond"/>
                <w:sz w:val="24"/>
                <w:szCs w:val="24"/>
              </w:rPr>
            </w:pPr>
            <w:r>
              <w:rPr>
                <w:rFonts w:ascii="Garamond" w:hAnsi="Garamond"/>
                <w:sz w:val="24"/>
                <w:szCs w:val="24"/>
              </w:rPr>
              <w:t>§</w:t>
            </w:r>
          </w:p>
          <w:p w14:paraId="23426836" w14:textId="77777777" w:rsidR="00E32C76" w:rsidRDefault="00123834" w:rsidP="00E32C76">
            <w:pPr>
              <w:jc w:val="both"/>
              <w:rPr>
                <w:rFonts w:ascii="Garamond" w:hAnsi="Garamond"/>
                <w:sz w:val="24"/>
                <w:szCs w:val="24"/>
              </w:rPr>
            </w:pPr>
            <w:r>
              <w:rPr>
                <w:rFonts w:ascii="Garamond" w:hAnsi="Garamond"/>
                <w:sz w:val="24"/>
                <w:szCs w:val="24"/>
              </w:rPr>
              <w:t>§</w:t>
            </w:r>
          </w:p>
          <w:p w14:paraId="45A49365" w14:textId="77777777" w:rsidR="00E32C76" w:rsidRDefault="00123834" w:rsidP="00E32C76">
            <w:pPr>
              <w:jc w:val="both"/>
              <w:rPr>
                <w:rFonts w:ascii="Garamond" w:hAnsi="Garamond"/>
                <w:sz w:val="24"/>
                <w:szCs w:val="24"/>
              </w:rPr>
            </w:pPr>
            <w:r>
              <w:rPr>
                <w:rFonts w:ascii="Garamond" w:hAnsi="Garamond"/>
                <w:sz w:val="24"/>
                <w:szCs w:val="24"/>
              </w:rPr>
              <w:t>§</w:t>
            </w:r>
          </w:p>
          <w:p w14:paraId="55B750DF" w14:textId="77777777" w:rsidR="00E32C76" w:rsidRDefault="00123834" w:rsidP="00E32C76">
            <w:pPr>
              <w:jc w:val="both"/>
              <w:rPr>
                <w:rFonts w:ascii="Garamond" w:hAnsi="Garamond"/>
                <w:sz w:val="24"/>
                <w:szCs w:val="24"/>
              </w:rPr>
            </w:pPr>
            <w:r>
              <w:rPr>
                <w:rFonts w:ascii="Garamond" w:hAnsi="Garamond"/>
                <w:sz w:val="24"/>
                <w:szCs w:val="24"/>
              </w:rPr>
              <w:t>§</w:t>
            </w:r>
          </w:p>
          <w:p w14:paraId="74A66A47" w14:textId="77777777" w:rsidR="00E32C76" w:rsidRDefault="00123834" w:rsidP="00E32C76">
            <w:pPr>
              <w:jc w:val="both"/>
              <w:rPr>
                <w:rFonts w:ascii="Garamond" w:hAnsi="Garamond"/>
                <w:sz w:val="24"/>
                <w:szCs w:val="24"/>
              </w:rPr>
            </w:pPr>
            <w:r>
              <w:rPr>
                <w:rFonts w:ascii="Garamond" w:hAnsi="Garamond"/>
                <w:sz w:val="24"/>
                <w:szCs w:val="24"/>
              </w:rPr>
              <w:t>§</w:t>
            </w:r>
          </w:p>
          <w:p w14:paraId="2F481BE2" w14:textId="77777777" w:rsidR="00E32C76" w:rsidRDefault="00123834" w:rsidP="00E32C76">
            <w:pPr>
              <w:jc w:val="both"/>
              <w:rPr>
                <w:rFonts w:ascii="Garamond" w:hAnsi="Garamond"/>
                <w:sz w:val="24"/>
                <w:szCs w:val="24"/>
              </w:rPr>
            </w:pPr>
            <w:r>
              <w:rPr>
                <w:rFonts w:ascii="Garamond" w:hAnsi="Garamond"/>
                <w:sz w:val="24"/>
                <w:szCs w:val="24"/>
              </w:rPr>
              <w:t>§</w:t>
            </w:r>
          </w:p>
        </w:tc>
        <w:tc>
          <w:tcPr>
            <w:tcW w:w="4518" w:type="dxa"/>
          </w:tcPr>
          <w:p w14:paraId="7C626AC4" w14:textId="77777777" w:rsidR="00E32C76" w:rsidRDefault="007A4D51" w:rsidP="00E32C76">
            <w:pPr>
              <w:jc w:val="both"/>
              <w:rPr>
                <w:rFonts w:ascii="Garamond" w:hAnsi="Garamond"/>
                <w:sz w:val="24"/>
                <w:szCs w:val="24"/>
              </w:rPr>
            </w:pPr>
          </w:p>
          <w:p w14:paraId="66A6CDD9" w14:textId="77777777" w:rsidR="00E32C76" w:rsidRDefault="007A4D51" w:rsidP="00E32C76">
            <w:pPr>
              <w:jc w:val="both"/>
              <w:rPr>
                <w:rFonts w:ascii="Garamond" w:hAnsi="Garamond"/>
                <w:sz w:val="24"/>
                <w:szCs w:val="24"/>
              </w:rPr>
            </w:pPr>
          </w:p>
          <w:p w14:paraId="2833E65C" w14:textId="77777777" w:rsidR="00E32C76" w:rsidRDefault="007A4D51" w:rsidP="00E32C76">
            <w:pPr>
              <w:jc w:val="both"/>
              <w:rPr>
                <w:rFonts w:ascii="Garamond" w:hAnsi="Garamond"/>
                <w:sz w:val="24"/>
                <w:szCs w:val="24"/>
              </w:rPr>
            </w:pPr>
          </w:p>
          <w:p w14:paraId="6A1919CE" w14:textId="77777777" w:rsidR="00E32C76" w:rsidRDefault="00123834" w:rsidP="000044D3">
            <w:pPr>
              <w:jc w:val="both"/>
              <w:rPr>
                <w:rFonts w:ascii="Garamond" w:hAnsi="Garamond"/>
                <w:sz w:val="24"/>
                <w:szCs w:val="24"/>
              </w:rPr>
            </w:pPr>
            <w:r w:rsidRPr="00E32C76">
              <w:rPr>
                <w:rFonts w:ascii="Garamond" w:hAnsi="Garamond"/>
                <w:sz w:val="24"/>
                <w:szCs w:val="24"/>
              </w:rPr>
              <w:t>CIVIL ACTION NO. H-________</w:t>
            </w:r>
          </w:p>
        </w:tc>
      </w:tr>
    </w:tbl>
    <w:p w14:paraId="78E039B3" w14:textId="77777777" w:rsidR="00E32C76" w:rsidRPr="004F7E7D" w:rsidRDefault="00123834" w:rsidP="007B67FF">
      <w:pPr>
        <w:spacing w:before="200" w:after="240"/>
        <w:jc w:val="center"/>
        <w:rPr>
          <w:rFonts w:ascii="Garamond" w:hAnsi="Garamond"/>
          <w:b/>
          <w:bCs/>
          <w:sz w:val="24"/>
          <w:szCs w:val="24"/>
        </w:rPr>
      </w:pPr>
      <w:r w:rsidRPr="004F7E7D">
        <w:rPr>
          <w:rFonts w:ascii="Garamond" w:hAnsi="Garamond"/>
          <w:b/>
          <w:bCs/>
          <w:sz w:val="24"/>
          <w:szCs w:val="24"/>
        </w:rPr>
        <w:t>ORDER FOR CERTAIN EMPLOYMENT CASES</w:t>
      </w:r>
    </w:p>
    <w:p w14:paraId="4D127A71" w14:textId="77777777" w:rsidR="00E32C76" w:rsidRPr="00E32C76" w:rsidRDefault="00123834" w:rsidP="004F7E7D">
      <w:pPr>
        <w:spacing w:line="480" w:lineRule="auto"/>
        <w:jc w:val="both"/>
        <w:rPr>
          <w:rFonts w:ascii="Garamond" w:hAnsi="Garamond"/>
          <w:sz w:val="24"/>
          <w:szCs w:val="24"/>
        </w:rPr>
      </w:pPr>
      <w:r>
        <w:rPr>
          <w:rFonts w:ascii="Garamond" w:hAnsi="Garamond"/>
          <w:sz w:val="24"/>
          <w:szCs w:val="24"/>
        </w:rPr>
        <w:tab/>
      </w:r>
      <w:r w:rsidRPr="00E32C76">
        <w:rPr>
          <w:rFonts w:ascii="Garamond" w:hAnsi="Garamond"/>
          <w:sz w:val="24"/>
          <w:szCs w:val="24"/>
        </w:rPr>
        <w:t xml:space="preserve">This court is requiring </w:t>
      </w:r>
      <w:r w:rsidRPr="004F7E7D">
        <w:rPr>
          <w:rFonts w:ascii="Garamond" w:hAnsi="Garamond"/>
          <w:b/>
          <w:bCs/>
          <w:sz w:val="24"/>
          <w:szCs w:val="24"/>
        </w:rPr>
        <w:t>INITIAL DISCOVERY PROTOCOLS FOR EMPLOYMENT CASES ALLEGING ADVERSE ACTIONS</w:t>
      </w:r>
      <w:r w:rsidRPr="00E32C76">
        <w:rPr>
          <w:rFonts w:ascii="Garamond" w:hAnsi="Garamond"/>
          <w:sz w:val="24"/>
          <w:szCs w:val="24"/>
        </w:rPr>
        <w:t>. The Initial Discovery Protocols will apply to all</w:t>
      </w:r>
      <w:r>
        <w:rPr>
          <w:rFonts w:ascii="Garamond" w:hAnsi="Garamond"/>
          <w:sz w:val="24"/>
          <w:szCs w:val="24"/>
        </w:rPr>
        <w:t xml:space="preserve"> </w:t>
      </w:r>
      <w:r w:rsidRPr="00E32C76">
        <w:rPr>
          <w:rFonts w:ascii="Garamond" w:hAnsi="Garamond"/>
          <w:sz w:val="24"/>
          <w:szCs w:val="24"/>
        </w:rPr>
        <w:t>employment cases filed in this court that challenge one or more actions alleged to be adverse,</w:t>
      </w:r>
      <w:r>
        <w:rPr>
          <w:rFonts w:ascii="Garamond" w:hAnsi="Garamond"/>
          <w:sz w:val="24"/>
          <w:szCs w:val="24"/>
        </w:rPr>
        <w:t xml:space="preserve"> </w:t>
      </w:r>
      <w:r w:rsidRPr="00E32C76">
        <w:rPr>
          <w:rFonts w:ascii="Garamond" w:hAnsi="Garamond"/>
          <w:sz w:val="24"/>
          <w:szCs w:val="24"/>
        </w:rPr>
        <w:t>except:</w:t>
      </w:r>
    </w:p>
    <w:p w14:paraId="58F028FA" w14:textId="77777777" w:rsidR="004F7E7D" w:rsidRDefault="00123834" w:rsidP="004F7E7D">
      <w:pPr>
        <w:spacing w:line="480" w:lineRule="auto"/>
        <w:ind w:firstLine="720"/>
        <w:jc w:val="both"/>
        <w:rPr>
          <w:rFonts w:ascii="Garamond" w:hAnsi="Garamond"/>
          <w:sz w:val="24"/>
          <w:szCs w:val="24"/>
        </w:rPr>
      </w:pPr>
      <w:r w:rsidRPr="00E32C76">
        <w:rPr>
          <w:rFonts w:ascii="Garamond" w:hAnsi="Garamond"/>
          <w:sz w:val="24"/>
          <w:szCs w:val="24"/>
        </w:rPr>
        <w:t xml:space="preserve">1. </w:t>
      </w:r>
      <w:r w:rsidR="00D64FC8">
        <w:rPr>
          <w:rFonts w:ascii="Garamond" w:hAnsi="Garamond"/>
          <w:sz w:val="24"/>
          <w:szCs w:val="24"/>
        </w:rPr>
        <w:t>C</w:t>
      </w:r>
      <w:r w:rsidRPr="00E32C76">
        <w:rPr>
          <w:rFonts w:ascii="Garamond" w:hAnsi="Garamond"/>
          <w:sz w:val="24"/>
          <w:szCs w:val="24"/>
        </w:rPr>
        <w:t>lass actions; and</w:t>
      </w:r>
    </w:p>
    <w:p w14:paraId="1060D631" w14:textId="77777777" w:rsidR="00E32C76" w:rsidRPr="00E32C76" w:rsidRDefault="00123834" w:rsidP="004F7E7D">
      <w:pPr>
        <w:spacing w:line="480" w:lineRule="auto"/>
        <w:ind w:firstLine="720"/>
        <w:jc w:val="both"/>
        <w:rPr>
          <w:rFonts w:ascii="Garamond" w:hAnsi="Garamond"/>
          <w:sz w:val="24"/>
          <w:szCs w:val="24"/>
        </w:rPr>
      </w:pPr>
      <w:r w:rsidRPr="00E32C76">
        <w:rPr>
          <w:rFonts w:ascii="Garamond" w:hAnsi="Garamond"/>
          <w:sz w:val="24"/>
          <w:szCs w:val="24"/>
        </w:rPr>
        <w:t xml:space="preserve">2. </w:t>
      </w:r>
      <w:r w:rsidR="00D64FC8">
        <w:rPr>
          <w:rFonts w:ascii="Garamond" w:hAnsi="Garamond"/>
          <w:sz w:val="24"/>
          <w:szCs w:val="24"/>
        </w:rPr>
        <w:t>C</w:t>
      </w:r>
      <w:r w:rsidRPr="00E32C76">
        <w:rPr>
          <w:rFonts w:ascii="Garamond" w:hAnsi="Garamond"/>
          <w:sz w:val="24"/>
          <w:szCs w:val="24"/>
        </w:rPr>
        <w:t>ases in which the allegations involve only</w:t>
      </w:r>
      <w:r w:rsidR="00D64FC8">
        <w:rPr>
          <w:rFonts w:ascii="Garamond" w:hAnsi="Garamond"/>
          <w:sz w:val="24"/>
          <w:szCs w:val="24"/>
        </w:rPr>
        <w:t xml:space="preserve"> violations of</w:t>
      </w:r>
      <w:r w:rsidRPr="00E32C76">
        <w:rPr>
          <w:rFonts w:ascii="Garamond" w:hAnsi="Garamond"/>
          <w:sz w:val="24"/>
          <w:szCs w:val="24"/>
        </w:rPr>
        <w:t>:</w:t>
      </w:r>
    </w:p>
    <w:p w14:paraId="6E05C155" w14:textId="77777777" w:rsidR="00E32C76" w:rsidRPr="00E32C76" w:rsidRDefault="00123834" w:rsidP="004F7E7D">
      <w:pPr>
        <w:spacing w:line="480" w:lineRule="auto"/>
        <w:ind w:firstLine="1440"/>
        <w:jc w:val="both"/>
        <w:rPr>
          <w:rFonts w:ascii="Garamond" w:hAnsi="Garamond"/>
          <w:sz w:val="24"/>
          <w:szCs w:val="24"/>
        </w:rPr>
      </w:pPr>
      <w:r w:rsidRPr="00E32C76">
        <w:rPr>
          <w:rFonts w:ascii="Garamond" w:hAnsi="Garamond"/>
          <w:sz w:val="24"/>
          <w:szCs w:val="24"/>
        </w:rPr>
        <w:t xml:space="preserve">a. </w:t>
      </w:r>
      <w:r w:rsidR="00D64FC8">
        <w:rPr>
          <w:rFonts w:ascii="Garamond" w:hAnsi="Garamond"/>
          <w:sz w:val="24"/>
          <w:szCs w:val="24"/>
        </w:rPr>
        <w:t>W</w:t>
      </w:r>
      <w:r w:rsidRPr="00E32C76">
        <w:rPr>
          <w:rFonts w:ascii="Garamond" w:hAnsi="Garamond"/>
          <w:sz w:val="24"/>
          <w:szCs w:val="24"/>
        </w:rPr>
        <w:t>age and hour laws under the Fair Labor Standards Act (FLSA); or</w:t>
      </w:r>
    </w:p>
    <w:p w14:paraId="6DD6C82C" w14:textId="77777777" w:rsidR="00E32C76" w:rsidRPr="00E32C76" w:rsidRDefault="00123834" w:rsidP="004F7E7D">
      <w:pPr>
        <w:spacing w:line="480" w:lineRule="auto"/>
        <w:ind w:firstLine="1440"/>
        <w:jc w:val="both"/>
        <w:rPr>
          <w:rFonts w:ascii="Garamond" w:hAnsi="Garamond"/>
          <w:sz w:val="24"/>
          <w:szCs w:val="24"/>
        </w:rPr>
      </w:pPr>
      <w:r w:rsidRPr="00E32C76">
        <w:rPr>
          <w:rFonts w:ascii="Garamond" w:hAnsi="Garamond"/>
          <w:sz w:val="24"/>
          <w:szCs w:val="24"/>
        </w:rPr>
        <w:t xml:space="preserve">b. </w:t>
      </w:r>
      <w:r w:rsidR="00D64FC8">
        <w:rPr>
          <w:rFonts w:ascii="Garamond" w:hAnsi="Garamond"/>
          <w:sz w:val="24"/>
          <w:szCs w:val="24"/>
        </w:rPr>
        <w:t>T</w:t>
      </w:r>
      <w:r w:rsidRPr="00E32C76">
        <w:rPr>
          <w:rFonts w:ascii="Garamond" w:hAnsi="Garamond"/>
          <w:sz w:val="24"/>
          <w:szCs w:val="24"/>
        </w:rPr>
        <w:t>he Employee Retirement Income Security Act (ERISA).</w:t>
      </w:r>
    </w:p>
    <w:p w14:paraId="63CA2835" w14:textId="77777777" w:rsidR="00E32C76" w:rsidRPr="00E32C76" w:rsidRDefault="00123834" w:rsidP="004F7E7D">
      <w:pPr>
        <w:spacing w:line="480" w:lineRule="auto"/>
        <w:jc w:val="both"/>
        <w:rPr>
          <w:rFonts w:ascii="Garamond" w:hAnsi="Garamond"/>
          <w:sz w:val="24"/>
          <w:szCs w:val="24"/>
        </w:rPr>
      </w:pPr>
      <w:r>
        <w:rPr>
          <w:rFonts w:ascii="Garamond" w:hAnsi="Garamond"/>
          <w:sz w:val="24"/>
          <w:szCs w:val="24"/>
        </w:rPr>
        <w:tab/>
      </w:r>
      <w:r w:rsidRPr="00E32C76">
        <w:rPr>
          <w:rFonts w:ascii="Garamond" w:hAnsi="Garamond"/>
          <w:sz w:val="24"/>
          <w:szCs w:val="24"/>
        </w:rPr>
        <w:t>The parties and counsel must comply with the Initial Discovery Protocols attached to this</w:t>
      </w:r>
      <w:r>
        <w:rPr>
          <w:rFonts w:ascii="Garamond" w:hAnsi="Garamond"/>
          <w:sz w:val="24"/>
          <w:szCs w:val="24"/>
        </w:rPr>
        <w:t xml:space="preserve"> </w:t>
      </w:r>
      <w:r w:rsidRPr="00E32C76">
        <w:rPr>
          <w:rFonts w:ascii="Garamond" w:hAnsi="Garamond"/>
          <w:sz w:val="24"/>
          <w:szCs w:val="24"/>
        </w:rPr>
        <w:t>order. If any party believes that there is good cause why this case should be exempted from the</w:t>
      </w:r>
      <w:r>
        <w:rPr>
          <w:rFonts w:ascii="Garamond" w:hAnsi="Garamond"/>
          <w:sz w:val="24"/>
          <w:szCs w:val="24"/>
        </w:rPr>
        <w:t xml:space="preserve"> </w:t>
      </w:r>
      <w:r w:rsidRPr="00E32C76">
        <w:rPr>
          <w:rFonts w:ascii="Garamond" w:hAnsi="Garamond"/>
          <w:sz w:val="24"/>
          <w:szCs w:val="24"/>
        </w:rPr>
        <w:t>Initial Discovery Protocols, in whole or in part, that party may raise the issue with the court.</w:t>
      </w:r>
    </w:p>
    <w:p w14:paraId="5D756C91" w14:textId="77777777" w:rsidR="00E32C76" w:rsidRPr="00E32C76" w:rsidRDefault="00123834" w:rsidP="004F7E7D">
      <w:pPr>
        <w:spacing w:line="480" w:lineRule="auto"/>
        <w:jc w:val="both"/>
        <w:rPr>
          <w:rFonts w:ascii="Garamond" w:hAnsi="Garamond"/>
          <w:sz w:val="24"/>
          <w:szCs w:val="24"/>
        </w:rPr>
      </w:pPr>
      <w:r>
        <w:rPr>
          <w:rFonts w:ascii="Garamond" w:hAnsi="Garamond"/>
          <w:sz w:val="24"/>
          <w:szCs w:val="24"/>
        </w:rPr>
        <w:tab/>
      </w:r>
      <w:r w:rsidRPr="00E32C76">
        <w:rPr>
          <w:rFonts w:ascii="Garamond" w:hAnsi="Garamond"/>
          <w:sz w:val="24"/>
          <w:szCs w:val="24"/>
        </w:rPr>
        <w:t>Within 30 days after the defendant’s submission of a responsive pleading or motion, the</w:t>
      </w:r>
      <w:r>
        <w:rPr>
          <w:rFonts w:ascii="Garamond" w:hAnsi="Garamond"/>
          <w:sz w:val="24"/>
          <w:szCs w:val="24"/>
        </w:rPr>
        <w:t xml:space="preserve"> </w:t>
      </w:r>
      <w:r w:rsidRPr="00E32C76">
        <w:rPr>
          <w:rFonts w:ascii="Garamond" w:hAnsi="Garamond"/>
          <w:sz w:val="24"/>
          <w:szCs w:val="24"/>
        </w:rPr>
        <w:t>parties must provide to one another the documents and information described in the Initial</w:t>
      </w:r>
      <w:r>
        <w:rPr>
          <w:rFonts w:ascii="Garamond" w:hAnsi="Garamond"/>
          <w:sz w:val="24"/>
          <w:szCs w:val="24"/>
        </w:rPr>
        <w:t xml:space="preserve"> </w:t>
      </w:r>
      <w:r w:rsidRPr="00E32C76">
        <w:rPr>
          <w:rFonts w:ascii="Garamond" w:hAnsi="Garamond"/>
          <w:sz w:val="24"/>
          <w:szCs w:val="24"/>
        </w:rPr>
        <w:t>Discovery Protocols for the relevant time period. This obligation supersedes the parties’</w:t>
      </w:r>
      <w:r>
        <w:rPr>
          <w:rFonts w:ascii="Garamond" w:hAnsi="Garamond"/>
          <w:sz w:val="24"/>
          <w:szCs w:val="24"/>
        </w:rPr>
        <w:t xml:space="preserve"> </w:t>
      </w:r>
      <w:r w:rsidRPr="00E32C76">
        <w:rPr>
          <w:rFonts w:ascii="Garamond" w:hAnsi="Garamond"/>
          <w:sz w:val="24"/>
          <w:szCs w:val="24"/>
        </w:rPr>
        <w:t>obligations to provide initial disclosures under F.R.C.P. 26(a)(l). The parties will use the</w:t>
      </w:r>
      <w:r>
        <w:rPr>
          <w:rFonts w:ascii="Garamond" w:hAnsi="Garamond"/>
          <w:sz w:val="24"/>
          <w:szCs w:val="24"/>
        </w:rPr>
        <w:t xml:space="preserve"> </w:t>
      </w:r>
      <w:r w:rsidRPr="00E32C76">
        <w:rPr>
          <w:rFonts w:ascii="Garamond" w:hAnsi="Garamond"/>
          <w:sz w:val="24"/>
          <w:szCs w:val="24"/>
        </w:rPr>
        <w:t>documents and information exchanged in accordance with the Initial Discovery Protocols to</w:t>
      </w:r>
      <w:r>
        <w:rPr>
          <w:rFonts w:ascii="Garamond" w:hAnsi="Garamond"/>
          <w:sz w:val="24"/>
          <w:szCs w:val="24"/>
        </w:rPr>
        <w:t xml:space="preserve"> </w:t>
      </w:r>
      <w:r w:rsidRPr="00E32C76">
        <w:rPr>
          <w:rFonts w:ascii="Garamond" w:hAnsi="Garamond"/>
          <w:sz w:val="24"/>
          <w:szCs w:val="24"/>
        </w:rPr>
        <w:t>prepare the F.R.C.P. 26(f) discovery plan.</w:t>
      </w:r>
    </w:p>
    <w:p w14:paraId="7CD2E56B" w14:textId="77777777" w:rsidR="00E32C76" w:rsidRPr="00E32C76" w:rsidRDefault="00123834" w:rsidP="004F7E7D">
      <w:pPr>
        <w:spacing w:line="480" w:lineRule="auto"/>
        <w:jc w:val="both"/>
        <w:rPr>
          <w:rFonts w:ascii="Garamond" w:hAnsi="Garamond"/>
          <w:sz w:val="24"/>
          <w:szCs w:val="24"/>
        </w:rPr>
      </w:pPr>
      <w:r>
        <w:rPr>
          <w:rFonts w:ascii="Garamond" w:hAnsi="Garamond"/>
          <w:sz w:val="24"/>
          <w:szCs w:val="24"/>
        </w:rPr>
        <w:lastRenderedPageBreak/>
        <w:tab/>
      </w:r>
      <w:r w:rsidRPr="00E32C76">
        <w:rPr>
          <w:rFonts w:ascii="Garamond" w:hAnsi="Garamond"/>
          <w:sz w:val="24"/>
          <w:szCs w:val="24"/>
        </w:rPr>
        <w:t>The discovery provided under the Initial Discovery Protocols must comply with the</w:t>
      </w:r>
      <w:r>
        <w:rPr>
          <w:rFonts w:ascii="Garamond" w:hAnsi="Garamond"/>
          <w:sz w:val="24"/>
          <w:szCs w:val="24"/>
        </w:rPr>
        <w:t xml:space="preserve"> </w:t>
      </w:r>
      <w:r w:rsidRPr="00E32C76">
        <w:rPr>
          <w:rFonts w:ascii="Garamond" w:hAnsi="Garamond"/>
          <w:sz w:val="24"/>
          <w:szCs w:val="24"/>
        </w:rPr>
        <w:t>F.R.C.P. obligations to certify and supplement discovery responses, as well as the form of</w:t>
      </w:r>
      <w:r>
        <w:rPr>
          <w:rFonts w:ascii="Garamond" w:hAnsi="Garamond"/>
          <w:sz w:val="24"/>
          <w:szCs w:val="24"/>
        </w:rPr>
        <w:t xml:space="preserve"> </w:t>
      </w:r>
      <w:r w:rsidRPr="00E32C76">
        <w:rPr>
          <w:rFonts w:ascii="Garamond" w:hAnsi="Garamond"/>
          <w:sz w:val="24"/>
          <w:szCs w:val="24"/>
        </w:rPr>
        <w:t>production standards for documents and electronically stored information. As set forth in the</w:t>
      </w:r>
      <w:r>
        <w:rPr>
          <w:rFonts w:ascii="Garamond" w:hAnsi="Garamond"/>
          <w:sz w:val="24"/>
          <w:szCs w:val="24"/>
        </w:rPr>
        <w:t xml:space="preserve"> </w:t>
      </w:r>
      <w:r w:rsidRPr="00E32C76">
        <w:rPr>
          <w:rFonts w:ascii="Garamond" w:hAnsi="Garamond"/>
          <w:sz w:val="24"/>
          <w:szCs w:val="24"/>
        </w:rPr>
        <w:t>Protocols, this Initial Discovery is not subject to objection except on the grounds set forth in</w:t>
      </w:r>
      <w:r>
        <w:rPr>
          <w:rFonts w:ascii="Garamond" w:hAnsi="Garamond"/>
          <w:sz w:val="24"/>
          <w:szCs w:val="24"/>
        </w:rPr>
        <w:t xml:space="preserve"> </w:t>
      </w:r>
      <w:r w:rsidRPr="00E32C76">
        <w:rPr>
          <w:rFonts w:ascii="Garamond" w:hAnsi="Garamond"/>
          <w:sz w:val="24"/>
          <w:szCs w:val="24"/>
        </w:rPr>
        <w:t>F.R.C.P. 26(b)(2)(B).</w:t>
      </w:r>
    </w:p>
    <w:p w14:paraId="41B8258B" w14:textId="77777777" w:rsidR="004F7E7D" w:rsidRDefault="00123834" w:rsidP="004F7E7D">
      <w:pPr>
        <w:spacing w:line="480" w:lineRule="auto"/>
        <w:jc w:val="both"/>
        <w:rPr>
          <w:rFonts w:ascii="Garamond" w:hAnsi="Garamond"/>
          <w:sz w:val="24"/>
          <w:szCs w:val="24"/>
        </w:rPr>
      </w:pPr>
      <w:r>
        <w:rPr>
          <w:rFonts w:ascii="Garamond" w:hAnsi="Garamond"/>
          <w:sz w:val="24"/>
          <w:szCs w:val="24"/>
        </w:rPr>
        <w:tab/>
      </w:r>
      <w:r w:rsidRPr="00E32C76">
        <w:rPr>
          <w:rFonts w:ascii="Garamond" w:hAnsi="Garamond"/>
          <w:sz w:val="24"/>
          <w:szCs w:val="24"/>
        </w:rPr>
        <w:t>If any of the parties think that a protective order should be entered, the part[y/</w:t>
      </w:r>
      <w:proofErr w:type="spellStart"/>
      <w:r w:rsidRPr="00E32C76">
        <w:rPr>
          <w:rFonts w:ascii="Garamond" w:hAnsi="Garamond"/>
          <w:sz w:val="24"/>
          <w:szCs w:val="24"/>
        </w:rPr>
        <w:t>ies</w:t>
      </w:r>
      <w:proofErr w:type="spellEnd"/>
      <w:r w:rsidRPr="00E32C76">
        <w:rPr>
          <w:rFonts w:ascii="Garamond" w:hAnsi="Garamond"/>
          <w:sz w:val="24"/>
          <w:szCs w:val="24"/>
        </w:rPr>
        <w:t>] seeking</w:t>
      </w:r>
      <w:r>
        <w:rPr>
          <w:rFonts w:ascii="Garamond" w:hAnsi="Garamond"/>
          <w:sz w:val="24"/>
          <w:szCs w:val="24"/>
        </w:rPr>
        <w:t xml:space="preserve"> </w:t>
      </w:r>
      <w:r w:rsidRPr="00E32C76">
        <w:rPr>
          <w:rFonts w:ascii="Garamond" w:hAnsi="Garamond"/>
          <w:sz w:val="24"/>
          <w:szCs w:val="24"/>
        </w:rPr>
        <w:t>the order should request an order from the court as soon as possible, but no later than 15 days after</w:t>
      </w:r>
      <w:r>
        <w:rPr>
          <w:rFonts w:ascii="Garamond" w:hAnsi="Garamond"/>
          <w:sz w:val="24"/>
          <w:szCs w:val="24"/>
        </w:rPr>
        <w:t xml:space="preserve"> </w:t>
      </w:r>
      <w:r w:rsidRPr="00E32C76">
        <w:rPr>
          <w:rFonts w:ascii="Garamond" w:hAnsi="Garamond"/>
          <w:sz w:val="24"/>
          <w:szCs w:val="24"/>
        </w:rPr>
        <w:t>the defendant’s submission of a responsive pleading or motion. A model protective order is</w:t>
      </w:r>
      <w:r>
        <w:rPr>
          <w:rFonts w:ascii="Garamond" w:hAnsi="Garamond"/>
          <w:sz w:val="24"/>
          <w:szCs w:val="24"/>
        </w:rPr>
        <w:t xml:space="preserve"> </w:t>
      </w:r>
      <w:r w:rsidRPr="00E32C76">
        <w:rPr>
          <w:rFonts w:ascii="Garamond" w:hAnsi="Garamond"/>
          <w:sz w:val="24"/>
          <w:szCs w:val="24"/>
        </w:rPr>
        <w:t xml:space="preserve">attached to this order and contains possible provisions that the court might use in a </w:t>
      </w:r>
      <w:proofErr w:type="gramStart"/>
      <w:r w:rsidRPr="00E32C76">
        <w:rPr>
          <w:rFonts w:ascii="Garamond" w:hAnsi="Garamond"/>
          <w:sz w:val="24"/>
          <w:szCs w:val="24"/>
        </w:rPr>
        <w:t>particular case</w:t>
      </w:r>
      <w:proofErr w:type="gramEnd"/>
      <w:r w:rsidRPr="00E32C76">
        <w:rPr>
          <w:rFonts w:ascii="Garamond" w:hAnsi="Garamond"/>
          <w:sz w:val="24"/>
          <w:szCs w:val="24"/>
        </w:rPr>
        <w:t>.</w:t>
      </w:r>
      <w:r>
        <w:rPr>
          <w:rFonts w:ascii="Garamond" w:hAnsi="Garamond"/>
          <w:sz w:val="24"/>
          <w:szCs w:val="24"/>
        </w:rPr>
        <w:t xml:space="preserve"> </w:t>
      </w:r>
    </w:p>
    <w:p w14:paraId="50852015" w14:textId="77777777" w:rsidR="00E32C76" w:rsidRPr="00E32C76" w:rsidRDefault="00123834" w:rsidP="004F7E7D">
      <w:pPr>
        <w:spacing w:line="480" w:lineRule="auto"/>
        <w:jc w:val="both"/>
        <w:rPr>
          <w:rFonts w:ascii="Garamond" w:hAnsi="Garamond"/>
          <w:sz w:val="24"/>
          <w:szCs w:val="24"/>
        </w:rPr>
      </w:pPr>
      <w:r w:rsidRPr="00E32C76">
        <w:rPr>
          <w:rFonts w:ascii="Garamond" w:hAnsi="Garamond"/>
          <w:sz w:val="24"/>
          <w:szCs w:val="24"/>
        </w:rPr>
        <w:t>If the parties seek a protective order, the part[y/</w:t>
      </w:r>
      <w:proofErr w:type="spellStart"/>
      <w:r w:rsidRPr="00E32C76">
        <w:rPr>
          <w:rFonts w:ascii="Garamond" w:hAnsi="Garamond"/>
          <w:sz w:val="24"/>
          <w:szCs w:val="24"/>
        </w:rPr>
        <w:t>ies</w:t>
      </w:r>
      <w:proofErr w:type="spellEnd"/>
      <w:r w:rsidRPr="00E32C76">
        <w:rPr>
          <w:rFonts w:ascii="Garamond" w:hAnsi="Garamond"/>
          <w:sz w:val="24"/>
          <w:szCs w:val="24"/>
        </w:rPr>
        <w:t>] seeking the order are encouraged to submit a</w:t>
      </w:r>
      <w:r>
        <w:rPr>
          <w:rFonts w:ascii="Garamond" w:hAnsi="Garamond"/>
          <w:sz w:val="24"/>
          <w:szCs w:val="24"/>
        </w:rPr>
        <w:t xml:space="preserve"> </w:t>
      </w:r>
      <w:r w:rsidRPr="00E32C76">
        <w:rPr>
          <w:rFonts w:ascii="Garamond" w:hAnsi="Garamond"/>
          <w:sz w:val="24"/>
          <w:szCs w:val="24"/>
        </w:rPr>
        <w:t>proposed order that selects provisions the part[y/</w:t>
      </w:r>
      <w:proofErr w:type="spellStart"/>
      <w:r w:rsidRPr="00E32C76">
        <w:rPr>
          <w:rFonts w:ascii="Garamond" w:hAnsi="Garamond"/>
          <w:sz w:val="24"/>
          <w:szCs w:val="24"/>
        </w:rPr>
        <w:t>ies</w:t>
      </w:r>
      <w:proofErr w:type="spellEnd"/>
      <w:r w:rsidRPr="00E32C76">
        <w:rPr>
          <w:rFonts w:ascii="Garamond" w:hAnsi="Garamond"/>
          <w:sz w:val="24"/>
          <w:szCs w:val="24"/>
        </w:rPr>
        <w:t>] believe[s] are appropriate.</w:t>
      </w:r>
    </w:p>
    <w:p w14:paraId="1E2CB6A0" w14:textId="77777777" w:rsidR="00E32C76" w:rsidRDefault="00123834" w:rsidP="004F7E7D">
      <w:pPr>
        <w:jc w:val="both"/>
        <w:rPr>
          <w:rFonts w:ascii="Garamond" w:hAnsi="Garamond"/>
          <w:sz w:val="24"/>
          <w:szCs w:val="24"/>
        </w:rPr>
      </w:pPr>
      <w:r>
        <w:rPr>
          <w:rFonts w:ascii="Garamond" w:hAnsi="Garamond"/>
          <w:sz w:val="24"/>
          <w:szCs w:val="24"/>
        </w:rPr>
        <w:tab/>
      </w:r>
      <w:r w:rsidRPr="00E32C76">
        <w:rPr>
          <w:rFonts w:ascii="Garamond" w:hAnsi="Garamond"/>
          <w:sz w:val="24"/>
          <w:szCs w:val="24"/>
        </w:rPr>
        <w:t>Signed on _______________________, at Houston, Texas.</w:t>
      </w:r>
    </w:p>
    <w:p w14:paraId="3466C84E" w14:textId="77777777" w:rsidR="004F7E7D" w:rsidRDefault="007A4D51" w:rsidP="004F7E7D">
      <w:pPr>
        <w:jc w:val="both"/>
        <w:rPr>
          <w:rFonts w:ascii="Garamond" w:hAnsi="Garamond"/>
          <w:sz w:val="24"/>
          <w:szCs w:val="24"/>
        </w:rPr>
      </w:pPr>
    </w:p>
    <w:p w14:paraId="661F2A4E" w14:textId="77777777" w:rsidR="004F7E7D" w:rsidRDefault="007A4D51" w:rsidP="004F7E7D">
      <w:pPr>
        <w:jc w:val="both"/>
        <w:rPr>
          <w:rFonts w:ascii="Garamond" w:hAnsi="Garamond"/>
          <w:sz w:val="24"/>
          <w:szCs w:val="24"/>
        </w:rPr>
      </w:pPr>
    </w:p>
    <w:p w14:paraId="54A6E799" w14:textId="77777777" w:rsidR="004F7E7D" w:rsidRDefault="007A4D51" w:rsidP="004F7E7D">
      <w:pPr>
        <w:jc w:val="both"/>
        <w:rPr>
          <w:rFonts w:ascii="Garamond" w:hAnsi="Garamond"/>
          <w:sz w:val="24"/>
          <w:szCs w:val="24"/>
        </w:rPr>
      </w:pPr>
    </w:p>
    <w:p w14:paraId="220FBCB0" w14:textId="77777777" w:rsidR="004F7E7D" w:rsidRDefault="00123834" w:rsidP="004F7E7D">
      <w:pPr>
        <w:jc w:val="both"/>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E32C76">
        <w:rPr>
          <w:rFonts w:ascii="Garamond" w:hAnsi="Garamond"/>
          <w:sz w:val="24"/>
          <w:szCs w:val="24"/>
        </w:rPr>
        <w:t>_____________________________________</w:t>
      </w:r>
    </w:p>
    <w:p w14:paraId="50C67930" w14:textId="77777777" w:rsidR="00BD2227" w:rsidRDefault="00123834" w:rsidP="00BD2227">
      <w:pPr>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BD2227">
        <w:rPr>
          <w:rFonts w:ascii="Garamond" w:hAnsi="Garamond"/>
          <w:sz w:val="24"/>
          <w:szCs w:val="24"/>
        </w:rPr>
        <w:t>Hon. Charles Eskridge</w:t>
      </w:r>
    </w:p>
    <w:p w14:paraId="69240AB0" w14:textId="77777777" w:rsidR="00CA3E71" w:rsidRPr="00BD2227" w:rsidRDefault="00123834" w:rsidP="00BD2227">
      <w:pPr>
        <w:ind w:left="3600" w:firstLine="720"/>
        <w:rPr>
          <w:rFonts w:ascii="Garamond" w:hAnsi="Garamond"/>
          <w:sz w:val="24"/>
          <w:szCs w:val="24"/>
        </w:rPr>
      </w:pPr>
      <w:r w:rsidRPr="00E32C76">
        <w:rPr>
          <w:rFonts w:ascii="Garamond" w:hAnsi="Garamond"/>
          <w:sz w:val="24"/>
          <w:szCs w:val="24"/>
        </w:rPr>
        <w:t>United States District Judge</w:t>
      </w:r>
    </w:p>
    <w:p w14:paraId="26BB037E" w14:textId="77777777" w:rsidR="00CA3E71" w:rsidRPr="002A72AD" w:rsidRDefault="007A4D51" w:rsidP="00CA3E71">
      <w:pPr>
        <w:jc w:val="center"/>
        <w:rPr>
          <w:rFonts w:ascii="Garamond" w:hAnsi="Garamond"/>
          <w:b/>
          <w:sz w:val="24"/>
          <w:szCs w:val="24"/>
        </w:rPr>
      </w:pPr>
    </w:p>
    <w:p w14:paraId="6F81AE6B" w14:textId="77777777" w:rsidR="00CA3E71" w:rsidRPr="002A72AD" w:rsidRDefault="007A4D51" w:rsidP="00CA3E71">
      <w:pPr>
        <w:jc w:val="center"/>
        <w:rPr>
          <w:rFonts w:ascii="Garamond" w:hAnsi="Garamond"/>
          <w:b/>
          <w:sz w:val="24"/>
          <w:szCs w:val="24"/>
        </w:rPr>
      </w:pPr>
    </w:p>
    <w:p w14:paraId="5D0D412C" w14:textId="77777777" w:rsidR="00CA3E71" w:rsidRDefault="00123834" w:rsidP="00CA3E71">
      <w:pPr>
        <w:rPr>
          <w:rFonts w:ascii="Garamond" w:eastAsiaTheme="minorHAnsi" w:hAnsi="Garamond"/>
          <w:b/>
          <w:bCs/>
          <w:sz w:val="24"/>
          <w:szCs w:val="24"/>
          <w:u w:val="thick"/>
        </w:rPr>
      </w:pPr>
      <w:r w:rsidRPr="002A72AD">
        <w:rPr>
          <w:rFonts w:ascii="Garamond" w:hAnsi="Garamond"/>
          <w:b/>
          <w:sz w:val="24"/>
          <w:szCs w:val="24"/>
        </w:rPr>
        <w:br w:type="page"/>
      </w:r>
    </w:p>
    <w:p w14:paraId="608A0A07" w14:textId="77777777" w:rsidR="00024C86" w:rsidRPr="00D4739E" w:rsidRDefault="00123834" w:rsidP="00024C86">
      <w:pPr>
        <w:pStyle w:val="Title"/>
        <w:spacing w:after="0"/>
        <w:rPr>
          <w:rFonts w:ascii="Garamond" w:hAnsi="Garamond"/>
        </w:rPr>
      </w:pPr>
      <w:r w:rsidRPr="00D4739E">
        <w:rPr>
          <w:rFonts w:ascii="Garamond" w:hAnsi="Garamond"/>
        </w:rPr>
        <w:lastRenderedPageBreak/>
        <w:t>INITIAL DISCOVERY PROTOCOLS</w:t>
      </w:r>
    </w:p>
    <w:p w14:paraId="2AAF8E9A" w14:textId="77777777" w:rsidR="00024C86" w:rsidRPr="00D4739E" w:rsidRDefault="00123834" w:rsidP="00024C86">
      <w:pPr>
        <w:pStyle w:val="Title"/>
        <w:spacing w:after="360"/>
        <w:rPr>
          <w:rFonts w:ascii="Garamond" w:hAnsi="Garamond"/>
        </w:rPr>
      </w:pPr>
      <w:r w:rsidRPr="00D4739E">
        <w:rPr>
          <w:rFonts w:ascii="Garamond" w:hAnsi="Garamond"/>
        </w:rPr>
        <w:t>FOR EMPLOYMENT CASES ALLEGING ADVERSE ACTION</w:t>
      </w:r>
    </w:p>
    <w:p w14:paraId="2BFE7E8A" w14:textId="77777777" w:rsidR="00024C86" w:rsidRPr="00D4739E" w:rsidRDefault="00123834" w:rsidP="009936A2">
      <w:pPr>
        <w:pStyle w:val="Heading1"/>
        <w:spacing w:after="180" w:line="276" w:lineRule="auto"/>
        <w:ind w:left="0"/>
        <w:jc w:val="both"/>
        <w:rPr>
          <w:rFonts w:ascii="Garamond" w:hAnsi="Garamond"/>
        </w:rPr>
      </w:pPr>
      <w:r w:rsidRPr="00D4739E">
        <w:rPr>
          <w:rFonts w:ascii="Garamond" w:hAnsi="Garamond"/>
        </w:rPr>
        <w:t>PART 1: INTRODUCTION AND DEFINITIONS.</w:t>
      </w:r>
    </w:p>
    <w:p w14:paraId="5D4950BE" w14:textId="77777777" w:rsidR="00024C86" w:rsidRPr="00D4739E" w:rsidRDefault="00123834" w:rsidP="00024C86">
      <w:pPr>
        <w:pStyle w:val="ListParagraph"/>
        <w:widowControl/>
        <w:numPr>
          <w:ilvl w:val="0"/>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b/>
          <w:bCs/>
          <w:sz w:val="24"/>
          <w:szCs w:val="24"/>
        </w:rPr>
        <w:t>Statement of purpose.</w:t>
      </w:r>
    </w:p>
    <w:p w14:paraId="60AB7658"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 xml:space="preserve">The Initial Discovery Protocols for Employment Cases Alleging Adverse Action is designed to be implemented by individual judges throughout the United States District Courts. </w:t>
      </w:r>
    </w:p>
    <w:p w14:paraId="2CE7E855" w14:textId="77777777" w:rsidR="00024C86" w:rsidRPr="00D4739E" w:rsidRDefault="00123834" w:rsidP="00024C86">
      <w:pPr>
        <w:pStyle w:val="ListParagraph"/>
        <w:widowControl/>
        <w:numPr>
          <w:ilvl w:val="1"/>
          <w:numId w:val="7"/>
        </w:numPr>
        <w:adjustRightInd w:val="0"/>
        <w:spacing w:line="276" w:lineRule="auto"/>
        <w:jc w:val="both"/>
        <w:rPr>
          <w:rFonts w:ascii="Garamond" w:eastAsiaTheme="minorHAnsi" w:hAnsi="Garamond"/>
          <w:b/>
          <w:bCs/>
          <w:sz w:val="24"/>
          <w:szCs w:val="24"/>
        </w:rPr>
      </w:pPr>
      <w:r w:rsidRPr="00D4739E">
        <w:rPr>
          <w:rFonts w:ascii="Garamond" w:eastAsiaTheme="minorHAnsi" w:hAnsi="Garamond"/>
          <w:sz w:val="24"/>
          <w:szCs w:val="24"/>
        </w:rPr>
        <w:t>In this court, the Initial Discovery Protocols will be implemented by standing order and will apply to all employment cases that challenge one or more actions alleged to be adverse, except:</w:t>
      </w:r>
    </w:p>
    <w:p w14:paraId="57C8E0F7" w14:textId="77777777" w:rsidR="00024C86" w:rsidRPr="00D4739E" w:rsidRDefault="00123834" w:rsidP="00024C86">
      <w:pPr>
        <w:pStyle w:val="ListParagraph"/>
        <w:widowControl/>
        <w:numPr>
          <w:ilvl w:val="2"/>
          <w:numId w:val="7"/>
        </w:numPr>
        <w:adjustRightInd w:val="0"/>
        <w:spacing w:line="276" w:lineRule="auto"/>
        <w:jc w:val="both"/>
        <w:rPr>
          <w:rFonts w:ascii="Garamond" w:eastAsiaTheme="minorHAnsi" w:hAnsi="Garamond"/>
          <w:b/>
          <w:bCs/>
          <w:sz w:val="24"/>
          <w:szCs w:val="24"/>
        </w:rPr>
      </w:pPr>
      <w:r w:rsidRPr="00D4739E">
        <w:rPr>
          <w:rFonts w:ascii="Garamond" w:eastAsiaTheme="minorHAnsi" w:hAnsi="Garamond"/>
          <w:sz w:val="24"/>
          <w:szCs w:val="24"/>
        </w:rPr>
        <w:t xml:space="preserve"> </w:t>
      </w:r>
      <w:r w:rsidR="00D64FC8">
        <w:rPr>
          <w:rFonts w:ascii="Garamond" w:eastAsiaTheme="minorHAnsi" w:hAnsi="Garamond"/>
          <w:sz w:val="24"/>
          <w:szCs w:val="24"/>
        </w:rPr>
        <w:t>C</w:t>
      </w:r>
      <w:r w:rsidRPr="00D4739E">
        <w:rPr>
          <w:rFonts w:ascii="Garamond" w:eastAsiaTheme="minorHAnsi" w:hAnsi="Garamond"/>
          <w:sz w:val="24"/>
          <w:szCs w:val="24"/>
        </w:rPr>
        <w:t>lass actions; or</w:t>
      </w:r>
    </w:p>
    <w:p w14:paraId="506B46A3" w14:textId="77777777" w:rsidR="00024C86" w:rsidRPr="00D4739E" w:rsidRDefault="00D64FC8" w:rsidP="00024C86">
      <w:pPr>
        <w:pStyle w:val="ListParagraph"/>
        <w:widowControl/>
        <w:numPr>
          <w:ilvl w:val="2"/>
          <w:numId w:val="7"/>
        </w:numPr>
        <w:adjustRightInd w:val="0"/>
        <w:spacing w:line="276" w:lineRule="auto"/>
        <w:jc w:val="both"/>
        <w:rPr>
          <w:rFonts w:ascii="Garamond" w:eastAsiaTheme="minorHAnsi" w:hAnsi="Garamond"/>
          <w:b/>
          <w:bCs/>
          <w:sz w:val="24"/>
          <w:szCs w:val="24"/>
        </w:rPr>
      </w:pPr>
      <w:r>
        <w:rPr>
          <w:rFonts w:ascii="Garamond" w:eastAsiaTheme="minorHAnsi" w:hAnsi="Garamond"/>
          <w:sz w:val="24"/>
          <w:szCs w:val="24"/>
        </w:rPr>
        <w:t xml:space="preserve"> C</w:t>
      </w:r>
      <w:r w:rsidR="00123834" w:rsidRPr="00D4739E">
        <w:rPr>
          <w:rFonts w:ascii="Garamond" w:eastAsiaTheme="minorHAnsi" w:hAnsi="Garamond"/>
          <w:sz w:val="24"/>
          <w:szCs w:val="24"/>
        </w:rPr>
        <w:t>ases in which the allegations involve only</w:t>
      </w:r>
      <w:r>
        <w:rPr>
          <w:rFonts w:ascii="Garamond" w:eastAsiaTheme="minorHAnsi" w:hAnsi="Garamond"/>
          <w:sz w:val="24"/>
          <w:szCs w:val="24"/>
        </w:rPr>
        <w:t xml:space="preserve"> violations of</w:t>
      </w:r>
      <w:r w:rsidR="00123834" w:rsidRPr="00D4739E">
        <w:rPr>
          <w:rFonts w:ascii="Garamond" w:eastAsiaTheme="minorHAnsi" w:hAnsi="Garamond"/>
          <w:sz w:val="24"/>
          <w:szCs w:val="24"/>
        </w:rPr>
        <w:t>:</w:t>
      </w:r>
    </w:p>
    <w:p w14:paraId="3E81AC10" w14:textId="77777777" w:rsidR="00024C86" w:rsidRPr="00D4739E" w:rsidRDefault="00D64FC8" w:rsidP="00024C86">
      <w:pPr>
        <w:pStyle w:val="ListParagraph"/>
        <w:widowControl/>
        <w:numPr>
          <w:ilvl w:val="3"/>
          <w:numId w:val="7"/>
        </w:numPr>
        <w:adjustRightInd w:val="0"/>
        <w:spacing w:line="276" w:lineRule="auto"/>
        <w:jc w:val="both"/>
        <w:rPr>
          <w:rFonts w:ascii="Garamond" w:eastAsiaTheme="minorHAnsi" w:hAnsi="Garamond"/>
          <w:b/>
          <w:bCs/>
          <w:sz w:val="24"/>
          <w:szCs w:val="24"/>
        </w:rPr>
      </w:pPr>
      <w:r>
        <w:rPr>
          <w:rFonts w:ascii="Garamond" w:eastAsiaTheme="minorHAnsi" w:hAnsi="Garamond"/>
          <w:sz w:val="24"/>
          <w:szCs w:val="24"/>
        </w:rPr>
        <w:t>W</w:t>
      </w:r>
      <w:r w:rsidR="00123834" w:rsidRPr="00D4739E">
        <w:rPr>
          <w:rFonts w:ascii="Garamond" w:eastAsiaTheme="minorHAnsi" w:hAnsi="Garamond"/>
          <w:sz w:val="24"/>
          <w:szCs w:val="24"/>
        </w:rPr>
        <w:t>age and hour laws under the Fair Labor Standards Act (FLSA); or</w:t>
      </w:r>
    </w:p>
    <w:p w14:paraId="0FB2BB48" w14:textId="77777777" w:rsidR="00024C86" w:rsidRPr="00D4739E" w:rsidRDefault="00D64FC8" w:rsidP="00024C86">
      <w:pPr>
        <w:pStyle w:val="ListParagraph"/>
        <w:widowControl/>
        <w:numPr>
          <w:ilvl w:val="3"/>
          <w:numId w:val="7"/>
        </w:numPr>
        <w:adjustRightInd w:val="0"/>
        <w:spacing w:line="276" w:lineRule="auto"/>
        <w:jc w:val="both"/>
        <w:rPr>
          <w:rFonts w:ascii="Garamond" w:eastAsiaTheme="minorHAnsi" w:hAnsi="Garamond"/>
          <w:b/>
          <w:bCs/>
          <w:sz w:val="24"/>
          <w:szCs w:val="24"/>
        </w:rPr>
      </w:pPr>
      <w:r>
        <w:rPr>
          <w:rFonts w:ascii="Garamond" w:eastAsiaTheme="minorHAnsi" w:hAnsi="Garamond"/>
          <w:sz w:val="24"/>
          <w:szCs w:val="24"/>
        </w:rPr>
        <w:t>T</w:t>
      </w:r>
      <w:r w:rsidR="00123834" w:rsidRPr="00D4739E">
        <w:rPr>
          <w:rFonts w:ascii="Garamond" w:eastAsiaTheme="minorHAnsi" w:hAnsi="Garamond"/>
          <w:sz w:val="24"/>
          <w:szCs w:val="24"/>
        </w:rPr>
        <w:t>he Employee Retirement Income Security Act (ERISA).</w:t>
      </w:r>
    </w:p>
    <w:p w14:paraId="56C767FC" w14:textId="77777777" w:rsidR="00024C86" w:rsidRPr="00D4739E" w:rsidRDefault="00123834" w:rsidP="009936A2">
      <w:pPr>
        <w:adjustRightInd w:val="0"/>
        <w:spacing w:after="240" w:line="276" w:lineRule="auto"/>
        <w:ind w:left="2160"/>
        <w:jc w:val="both"/>
        <w:rPr>
          <w:rFonts w:ascii="Garamond" w:eastAsiaTheme="minorHAnsi" w:hAnsi="Garamond"/>
          <w:b/>
          <w:bCs/>
          <w:sz w:val="24"/>
          <w:szCs w:val="24"/>
        </w:rPr>
      </w:pPr>
      <w:r w:rsidRPr="00D4739E">
        <w:rPr>
          <w:rFonts w:ascii="Garamond" w:eastAsiaTheme="minorHAnsi" w:hAnsi="Garamond"/>
          <w:sz w:val="24"/>
          <w:szCs w:val="24"/>
        </w:rPr>
        <w:t xml:space="preserve">If any party believes that there is good cause why a </w:t>
      </w:r>
      <w:proofErr w:type="gramStart"/>
      <w:r w:rsidRPr="00D4739E">
        <w:rPr>
          <w:rFonts w:ascii="Garamond" w:eastAsiaTheme="minorHAnsi" w:hAnsi="Garamond"/>
          <w:sz w:val="24"/>
          <w:szCs w:val="24"/>
        </w:rPr>
        <w:t>particular case</w:t>
      </w:r>
      <w:proofErr w:type="gramEnd"/>
      <w:r w:rsidRPr="00D4739E">
        <w:rPr>
          <w:rFonts w:ascii="Garamond" w:eastAsiaTheme="minorHAnsi" w:hAnsi="Garamond"/>
          <w:sz w:val="24"/>
          <w:szCs w:val="24"/>
        </w:rPr>
        <w:t xml:space="preserve"> should be exempted, in whole or in part, from the Protocols, that party may raise the reasons with the court. </w:t>
      </w:r>
    </w:p>
    <w:p w14:paraId="3AED1C8B"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 xml:space="preserve">The Initial Discovery Protocols are not intended to preclude or to modify the rights of any party for discovery as provided by the Federal Rules of Civil Procedure (F.R.C.P.) and other applicable local rules, but they are intended to supersede the parties’ obligations to make initial disclosures pursuant to F.R.C.P.26(a)(1). The purpose is to encourage parties and their counsel to exchange the most relevant information and documents early in the case, to assist in framing the issues to be resolved and to plan for more efficient and targeted discovery. </w:t>
      </w:r>
    </w:p>
    <w:p w14:paraId="356CCCD9"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The Initial Discovery Protocols were prepared by a group of highly experienced attorneys from across the country who regularly represent plaintiffs and/or defendants in employment matters. The information and documents identified are those most likely to be requested automatically by experienced counsel in any similar case. They are unlike initial disclosures pursuant to F.R.C.P. 26(a)(1) because they focus on the type of information most likely to be useful in narrowing the issues for employment discrimination cases.</w:t>
      </w:r>
    </w:p>
    <w:p w14:paraId="29FB7E32" w14:textId="77777777" w:rsidR="00024C86" w:rsidRPr="00D4739E" w:rsidRDefault="00123834" w:rsidP="00024C86">
      <w:pPr>
        <w:pStyle w:val="ListParagraph"/>
        <w:widowControl/>
        <w:numPr>
          <w:ilvl w:val="0"/>
          <w:numId w:val="7"/>
        </w:numPr>
        <w:adjustRightInd w:val="0"/>
        <w:spacing w:after="240" w:line="276" w:lineRule="auto"/>
        <w:jc w:val="both"/>
        <w:rPr>
          <w:rFonts w:ascii="Garamond" w:eastAsiaTheme="minorHAnsi" w:hAnsi="Garamond"/>
          <w:bCs/>
          <w:sz w:val="24"/>
          <w:szCs w:val="24"/>
        </w:rPr>
      </w:pPr>
      <w:r w:rsidRPr="00D4739E">
        <w:rPr>
          <w:rFonts w:ascii="Garamond" w:eastAsiaTheme="minorHAnsi" w:hAnsi="Garamond"/>
          <w:b/>
          <w:bCs/>
          <w:sz w:val="24"/>
          <w:szCs w:val="24"/>
        </w:rPr>
        <w:t xml:space="preserve">Definitions. </w:t>
      </w:r>
      <w:r w:rsidRPr="00D4739E">
        <w:rPr>
          <w:rFonts w:ascii="Garamond" w:eastAsiaTheme="minorHAnsi" w:hAnsi="Garamond"/>
          <w:bCs/>
          <w:sz w:val="24"/>
          <w:szCs w:val="24"/>
        </w:rPr>
        <w:t>The following definitions apply to cases proceeding under the Initial Discovery Protocols.</w:t>
      </w:r>
    </w:p>
    <w:p w14:paraId="30250414"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Cs/>
          <w:sz w:val="24"/>
          <w:szCs w:val="24"/>
        </w:rPr>
      </w:pPr>
      <w:r w:rsidRPr="00D4739E">
        <w:rPr>
          <w:rFonts w:ascii="Garamond" w:eastAsiaTheme="minorHAnsi" w:hAnsi="Garamond"/>
          <w:b/>
          <w:bCs/>
          <w:i/>
          <w:iCs/>
          <w:sz w:val="24"/>
          <w:szCs w:val="24"/>
        </w:rPr>
        <w:t>Concerning</w:t>
      </w:r>
      <w:r w:rsidRPr="00D4739E">
        <w:rPr>
          <w:rFonts w:ascii="Garamond" w:eastAsiaTheme="minorHAnsi" w:hAnsi="Garamond"/>
          <w:b/>
          <w:bCs/>
          <w:sz w:val="24"/>
          <w:szCs w:val="24"/>
        </w:rPr>
        <w:t xml:space="preserve">. </w:t>
      </w:r>
      <w:r w:rsidRPr="00D4739E">
        <w:rPr>
          <w:rFonts w:ascii="Garamond" w:eastAsiaTheme="minorHAnsi" w:hAnsi="Garamond"/>
          <w:sz w:val="24"/>
          <w:szCs w:val="24"/>
        </w:rPr>
        <w:t xml:space="preserve">The term “concerning” means referring to, describing, evidencing, or constituting. </w:t>
      </w:r>
    </w:p>
    <w:p w14:paraId="171A4AC9" w14:textId="77777777" w:rsidR="00024C86" w:rsidRPr="00D4739E" w:rsidRDefault="00123834" w:rsidP="00024C86">
      <w:pPr>
        <w:pStyle w:val="ListParagraph"/>
        <w:widowControl/>
        <w:numPr>
          <w:ilvl w:val="1"/>
          <w:numId w:val="7"/>
        </w:numPr>
        <w:adjustRightInd w:val="0"/>
        <w:spacing w:line="276" w:lineRule="auto"/>
        <w:jc w:val="both"/>
        <w:rPr>
          <w:rFonts w:ascii="Garamond" w:eastAsiaTheme="minorHAnsi" w:hAnsi="Garamond"/>
          <w:bCs/>
          <w:sz w:val="24"/>
          <w:szCs w:val="24"/>
        </w:rPr>
      </w:pPr>
      <w:r w:rsidRPr="00D4739E">
        <w:rPr>
          <w:rFonts w:ascii="Garamond" w:eastAsiaTheme="minorHAnsi" w:hAnsi="Garamond"/>
          <w:b/>
          <w:bCs/>
          <w:i/>
          <w:iCs/>
          <w:sz w:val="24"/>
          <w:szCs w:val="24"/>
        </w:rPr>
        <w:lastRenderedPageBreak/>
        <w:t>Document</w:t>
      </w:r>
      <w:r w:rsidRPr="00D4739E">
        <w:rPr>
          <w:rFonts w:ascii="Garamond" w:eastAsiaTheme="minorHAnsi" w:hAnsi="Garamond"/>
          <w:b/>
          <w:bCs/>
          <w:sz w:val="24"/>
          <w:szCs w:val="24"/>
        </w:rPr>
        <w:t xml:space="preserve">. </w:t>
      </w:r>
      <w:r w:rsidRPr="00D4739E">
        <w:rPr>
          <w:rFonts w:ascii="Garamond" w:eastAsiaTheme="minorHAnsi" w:hAnsi="Garamond"/>
          <w:sz w:val="24"/>
          <w:szCs w:val="24"/>
        </w:rPr>
        <w:t xml:space="preserve">The terms “document” and “documents” are defined to be synonymous in meaning and equal in scope to the terms “documents” and “electronically stored information” as used in F.R.C.P. 34(a). </w:t>
      </w:r>
    </w:p>
    <w:p w14:paraId="66B3BA7D" w14:textId="77777777" w:rsidR="00024C86" w:rsidRPr="00D4739E" w:rsidRDefault="007A4D51" w:rsidP="00024C86">
      <w:pPr>
        <w:pStyle w:val="ListParagraph"/>
        <w:adjustRightInd w:val="0"/>
        <w:spacing w:line="276" w:lineRule="auto"/>
        <w:ind w:left="1440" w:firstLine="0"/>
        <w:jc w:val="both"/>
        <w:rPr>
          <w:rFonts w:ascii="Garamond" w:eastAsiaTheme="minorHAnsi" w:hAnsi="Garamond"/>
          <w:bCs/>
          <w:sz w:val="24"/>
          <w:szCs w:val="24"/>
        </w:rPr>
      </w:pPr>
    </w:p>
    <w:p w14:paraId="18063377"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Cs/>
          <w:sz w:val="24"/>
          <w:szCs w:val="24"/>
        </w:rPr>
      </w:pPr>
      <w:r w:rsidRPr="00D4739E">
        <w:rPr>
          <w:rFonts w:ascii="Garamond" w:eastAsiaTheme="minorHAnsi" w:hAnsi="Garamond"/>
          <w:b/>
          <w:bCs/>
          <w:i/>
          <w:iCs/>
          <w:sz w:val="24"/>
          <w:szCs w:val="24"/>
        </w:rPr>
        <w:t>Identify (Documents)</w:t>
      </w:r>
      <w:r w:rsidRPr="00D4739E">
        <w:rPr>
          <w:rFonts w:ascii="Garamond" w:eastAsiaTheme="minorHAnsi" w:hAnsi="Garamond"/>
          <w:b/>
          <w:bCs/>
          <w:sz w:val="24"/>
          <w:szCs w:val="24"/>
        </w:rPr>
        <w:t xml:space="preserve">. </w:t>
      </w:r>
      <w:r w:rsidRPr="00D4739E">
        <w:rPr>
          <w:rFonts w:ascii="Garamond" w:eastAsiaTheme="minorHAnsi" w:hAnsi="Garamond"/>
          <w:sz w:val="24"/>
          <w:szCs w:val="24"/>
        </w:rPr>
        <w:t>When referring to documents, to “identify” means to give, to the extent known: (</w:t>
      </w:r>
      <w:proofErr w:type="spellStart"/>
      <w:r w:rsidRPr="00D4739E">
        <w:rPr>
          <w:rFonts w:ascii="Garamond" w:eastAsiaTheme="minorHAnsi" w:hAnsi="Garamond"/>
          <w:sz w:val="24"/>
          <w:szCs w:val="24"/>
        </w:rPr>
        <w:t>i</w:t>
      </w:r>
      <w:proofErr w:type="spellEnd"/>
      <w:r w:rsidRPr="00D4739E">
        <w:rPr>
          <w:rFonts w:ascii="Garamond" w:eastAsiaTheme="minorHAnsi" w:hAnsi="Garamond"/>
          <w:sz w:val="24"/>
          <w:szCs w:val="24"/>
        </w:rPr>
        <w:t>) the type of document; (ii) the general subject matter of the document; (iii) the date of the document; (iv) the author(s), according to the document; and (v) the person(s) to whom, according to the document, the document (or a copy) was to have been sent; or, alternatively, to produce the document.</w:t>
      </w:r>
    </w:p>
    <w:p w14:paraId="40F11ED8"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Cs/>
          <w:sz w:val="24"/>
          <w:szCs w:val="24"/>
        </w:rPr>
      </w:pPr>
      <w:r w:rsidRPr="00D4739E">
        <w:rPr>
          <w:rFonts w:ascii="Garamond" w:eastAsiaTheme="minorHAnsi" w:hAnsi="Garamond"/>
          <w:b/>
          <w:bCs/>
          <w:i/>
          <w:iCs/>
          <w:sz w:val="24"/>
          <w:szCs w:val="24"/>
        </w:rPr>
        <w:t>Identify (Persons)</w:t>
      </w:r>
      <w:r w:rsidRPr="00D4739E">
        <w:rPr>
          <w:rFonts w:ascii="Garamond" w:eastAsiaTheme="minorHAnsi" w:hAnsi="Garamond"/>
          <w:b/>
          <w:bCs/>
          <w:sz w:val="24"/>
          <w:szCs w:val="24"/>
        </w:rPr>
        <w:t xml:space="preserve">. </w:t>
      </w:r>
      <w:r w:rsidRPr="00D4739E">
        <w:rPr>
          <w:rFonts w:ascii="Garamond" w:eastAsiaTheme="minorHAnsi" w:hAnsi="Garamond"/>
          <w:sz w:val="24"/>
          <w:szCs w:val="24"/>
        </w:rPr>
        <w:t>When referring to natural persons, to “identify” means to give the person’s: (</w:t>
      </w:r>
      <w:proofErr w:type="spellStart"/>
      <w:r w:rsidRPr="00D4739E">
        <w:rPr>
          <w:rFonts w:ascii="Garamond" w:eastAsiaTheme="minorHAnsi" w:hAnsi="Garamond"/>
          <w:sz w:val="24"/>
          <w:szCs w:val="24"/>
        </w:rPr>
        <w:t>i</w:t>
      </w:r>
      <w:proofErr w:type="spellEnd"/>
      <w:r w:rsidRPr="00D4739E">
        <w:rPr>
          <w:rFonts w:ascii="Garamond" w:eastAsiaTheme="minorHAnsi" w:hAnsi="Garamond"/>
          <w:sz w:val="24"/>
          <w:szCs w:val="24"/>
        </w:rPr>
        <w:t>) full name; (ii) present or last known address and telephone number; (iii) present or last known place of employment; (iv) present or last known job title; and (v) relationship, if any, to the plaintiff or defendant. Once a person has been identified in accordance with this subparagraph, only the name of that person need be listed in response to subsequent discovery requesting the identification of that person.</w:t>
      </w:r>
    </w:p>
    <w:p w14:paraId="7D390A4C" w14:textId="77777777" w:rsidR="00024C86" w:rsidRPr="00D4739E" w:rsidRDefault="00123834" w:rsidP="00024C86">
      <w:pPr>
        <w:pStyle w:val="ListParagraph"/>
        <w:widowControl/>
        <w:numPr>
          <w:ilvl w:val="0"/>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b/>
          <w:bCs/>
          <w:sz w:val="24"/>
          <w:szCs w:val="24"/>
        </w:rPr>
        <w:t>Instructions.</w:t>
      </w:r>
    </w:p>
    <w:p w14:paraId="104D10E8"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For this Initial Discovery, the relevant time period begins three years before the date of the adverse action, unless otherwise specified.</w:t>
      </w:r>
    </w:p>
    <w:p w14:paraId="778E3B2A"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This Initial Discovery is not subject to objections except upon the grounds set3forth in F.R.C.P. 26(b)(2)(B).</w:t>
      </w:r>
    </w:p>
    <w:p w14:paraId="2680C4E1"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If a partial or incomplete answer or production is provided, the responding party shall state the reason that the answer or production is partial or incomplete.</w:t>
      </w:r>
    </w:p>
    <w:p w14:paraId="350DA0B7"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This Initial Discovery is subject to F.R.C.P. 26(e) regarding supplementation and F.R.C.P. 26(g) regarding certification of responses.</w:t>
      </w:r>
    </w:p>
    <w:p w14:paraId="66DB5010" w14:textId="77777777" w:rsidR="00024C86" w:rsidRPr="00D4739E" w:rsidRDefault="00123834" w:rsidP="00024C86">
      <w:pPr>
        <w:pStyle w:val="ListParagraph"/>
        <w:widowControl/>
        <w:numPr>
          <w:ilvl w:val="1"/>
          <w:numId w:val="7"/>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This Initial Discovery is subject to F.R.C.P. 34(b)(2)(E) regarding form of production.</w:t>
      </w:r>
    </w:p>
    <w:p w14:paraId="069B6FE0" w14:textId="77777777" w:rsidR="00024C86" w:rsidRPr="00D4739E" w:rsidRDefault="00123834" w:rsidP="009936A2">
      <w:pPr>
        <w:pStyle w:val="Heading1"/>
        <w:spacing w:after="180" w:line="276" w:lineRule="auto"/>
        <w:ind w:left="0"/>
        <w:jc w:val="both"/>
        <w:rPr>
          <w:rFonts w:ascii="Garamond" w:hAnsi="Garamond"/>
        </w:rPr>
      </w:pPr>
      <w:r w:rsidRPr="00D4739E">
        <w:rPr>
          <w:rFonts w:ascii="Garamond" w:hAnsi="Garamond"/>
        </w:rPr>
        <w:t>PART 2: PRODUCTION BY PLAINTIFF.</w:t>
      </w:r>
    </w:p>
    <w:p w14:paraId="141F93BC" w14:textId="77777777" w:rsidR="00024C86" w:rsidRPr="00D4739E" w:rsidRDefault="00123834" w:rsidP="00024C86">
      <w:pPr>
        <w:pStyle w:val="ListParagraph"/>
        <w:keepNext/>
        <w:widowControl/>
        <w:numPr>
          <w:ilvl w:val="0"/>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b/>
          <w:bCs/>
          <w:sz w:val="24"/>
          <w:szCs w:val="24"/>
        </w:rPr>
        <w:t>Timing.</w:t>
      </w:r>
    </w:p>
    <w:p w14:paraId="1A733EFC"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The plaintiff’s Initial Discovery will be provided within 30 days after the defendant has submitted a responsive pleading or motion, unless the court rules otherwise.</w:t>
      </w:r>
    </w:p>
    <w:p w14:paraId="5243F90D" w14:textId="77777777" w:rsidR="00024C86" w:rsidRPr="00D4739E" w:rsidRDefault="00123834" w:rsidP="00024C86">
      <w:pPr>
        <w:pStyle w:val="ListParagraph"/>
        <w:widowControl/>
        <w:numPr>
          <w:ilvl w:val="0"/>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b/>
          <w:bCs/>
          <w:sz w:val="24"/>
          <w:szCs w:val="24"/>
        </w:rPr>
        <w:t>Documents that Plaintiff must produce to Defendant.</w:t>
      </w:r>
    </w:p>
    <w:p w14:paraId="14B647B5"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All communications concerning the factual allegations or claims at issue in this lawsuit between the plaintiff and the defendant.</w:t>
      </w:r>
    </w:p>
    <w:p w14:paraId="2FE9B862"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lastRenderedPageBreak/>
        <w:t>Claims, lawsuits, administrative charges, and complaints by the plaintiff that rely on any of the same factual allegations or claims as those at issue in this lawsuit.</w:t>
      </w:r>
    </w:p>
    <w:p w14:paraId="345341F9"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concerning the formation and termination, if any, of the employment relationship at issue in this lawsuit, irrespective of the relevant time period.</w:t>
      </w:r>
    </w:p>
    <w:p w14:paraId="7916B409"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concerning the terms and conditions of the employment relationship at issue in this lawsuit.</w:t>
      </w:r>
    </w:p>
    <w:p w14:paraId="7705C184"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Diary, journal, and calendar entries maintained by the plaintiff concerning the factual allegations or claims at issue in this lawsuit.</w:t>
      </w:r>
    </w:p>
    <w:p w14:paraId="32DDD5B9"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The plaintiff’s current resume(s).</w:t>
      </w:r>
    </w:p>
    <w:p w14:paraId="035CDBEC"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in the possession of the plaintiff concerning claims for unemployment benefits, unless production is prohibited by applicable law.</w:t>
      </w:r>
    </w:p>
    <w:p w14:paraId="1C6DABAD"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concerning: (</w:t>
      </w:r>
      <w:proofErr w:type="spellStart"/>
      <w:r w:rsidRPr="00D4739E">
        <w:rPr>
          <w:rFonts w:ascii="Garamond" w:eastAsiaTheme="minorHAnsi" w:hAnsi="Garamond"/>
          <w:sz w:val="24"/>
          <w:szCs w:val="24"/>
        </w:rPr>
        <w:t>i</w:t>
      </w:r>
      <w:proofErr w:type="spellEnd"/>
      <w:r w:rsidRPr="00D4739E">
        <w:rPr>
          <w:rFonts w:ascii="Garamond" w:eastAsiaTheme="minorHAnsi" w:hAnsi="Garamond"/>
          <w:sz w:val="24"/>
          <w:szCs w:val="24"/>
        </w:rPr>
        <w:t xml:space="preserve">) communications with potential employers; (ii) job search efforts; and (iii) offer(s) of employment, job description(s), and income and benefits of subsequent employment. The defendant may not contact or subpoena a prospective or current employer to discover information about the plaintiff’s claims without first providing the plaintiff 30 </w:t>
      </w:r>
      <w:proofErr w:type="spellStart"/>
      <w:r w:rsidRPr="00D4739E">
        <w:rPr>
          <w:rFonts w:ascii="Garamond" w:eastAsiaTheme="minorHAnsi" w:hAnsi="Garamond"/>
          <w:sz w:val="24"/>
          <w:szCs w:val="24"/>
        </w:rPr>
        <w:t>days notice</w:t>
      </w:r>
      <w:proofErr w:type="spellEnd"/>
      <w:r w:rsidRPr="00D4739E">
        <w:rPr>
          <w:rFonts w:ascii="Garamond" w:eastAsiaTheme="minorHAnsi" w:hAnsi="Garamond"/>
          <w:sz w:val="24"/>
          <w:szCs w:val="24"/>
        </w:rPr>
        <w:t xml:space="preserve"> and an opportunity to file a motion for a protective order or a motion to quash such subpoena. If such a motion is filed, contact will not be initiated, or the subpoena will not be served until the motion is ruled upon.</w:t>
      </w:r>
    </w:p>
    <w:p w14:paraId="365FD581"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concerning the termination of any subsequent employment</w:t>
      </w:r>
    </w:p>
    <w:p w14:paraId="158E7E8C"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Any other document(s) upon which the plaintiff relies to support the plaintiff’s claims.</w:t>
      </w:r>
    </w:p>
    <w:p w14:paraId="16997BAE" w14:textId="77777777" w:rsidR="00024C86" w:rsidRPr="00D4739E" w:rsidRDefault="00123834" w:rsidP="00024C86">
      <w:pPr>
        <w:pStyle w:val="ListParagraph"/>
        <w:keepNext/>
        <w:widowControl/>
        <w:numPr>
          <w:ilvl w:val="0"/>
          <w:numId w:val="8"/>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b/>
          <w:bCs/>
          <w:sz w:val="24"/>
          <w:szCs w:val="24"/>
        </w:rPr>
        <w:t>Information that Plaintiff must produce to Defendant.</w:t>
      </w:r>
      <w:r w:rsidRPr="00D4739E">
        <w:rPr>
          <w:rFonts w:ascii="Garamond" w:eastAsiaTheme="minorHAnsi" w:hAnsi="Garamond"/>
          <w:bCs/>
          <w:sz w:val="24"/>
          <w:szCs w:val="24"/>
        </w:rPr>
        <w:t xml:space="preserve"> </w:t>
      </w:r>
    </w:p>
    <w:p w14:paraId="192A8C3E"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Identify persons the plaintiff believes to have knowledge of the facts concerning the claims or defenses at issue in this lawsuit, and a brief description of that knowledge.</w:t>
      </w:r>
    </w:p>
    <w:p w14:paraId="1052EBAF"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Describe the categories of damages the plaintiff claims.</w:t>
      </w:r>
    </w:p>
    <w:p w14:paraId="58286526" w14:textId="77777777" w:rsidR="00024C86" w:rsidRPr="00D4739E" w:rsidRDefault="00123834" w:rsidP="00024C86">
      <w:pPr>
        <w:pStyle w:val="ListParagraph"/>
        <w:widowControl/>
        <w:numPr>
          <w:ilvl w:val="1"/>
          <w:numId w:val="8"/>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t>State whether the plaintiff has applied for disability benefits and/or social security disability benefits after the adverse action, whether any application has been granted, and the nature of the award, if any. Identify any document concerning any such application.</w:t>
      </w:r>
    </w:p>
    <w:p w14:paraId="20BD5513" w14:textId="77777777" w:rsidR="00024C86" w:rsidRPr="00D4739E" w:rsidRDefault="00123834" w:rsidP="009936A2">
      <w:pPr>
        <w:pStyle w:val="Heading1"/>
        <w:spacing w:after="180" w:line="276" w:lineRule="auto"/>
        <w:ind w:left="0"/>
        <w:jc w:val="both"/>
        <w:rPr>
          <w:rFonts w:ascii="Garamond" w:hAnsi="Garamond"/>
        </w:rPr>
      </w:pPr>
      <w:r w:rsidRPr="00D4739E">
        <w:rPr>
          <w:rFonts w:ascii="Garamond" w:hAnsi="Garamond"/>
        </w:rPr>
        <w:t>PART 3: PRODUCTION BY DEFENDANT.</w:t>
      </w:r>
    </w:p>
    <w:p w14:paraId="1A756D75" w14:textId="77777777" w:rsidR="00024C86" w:rsidRPr="00D4739E" w:rsidRDefault="00123834" w:rsidP="00024C86">
      <w:pPr>
        <w:pStyle w:val="ListParagraph"/>
        <w:widowControl/>
        <w:numPr>
          <w:ilvl w:val="0"/>
          <w:numId w:val="9"/>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b/>
          <w:bCs/>
          <w:sz w:val="24"/>
          <w:szCs w:val="24"/>
        </w:rPr>
        <w:t>Timing.</w:t>
      </w:r>
    </w:p>
    <w:p w14:paraId="25F4D3C8"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sz w:val="24"/>
          <w:szCs w:val="24"/>
        </w:rPr>
        <w:lastRenderedPageBreak/>
        <w:t>The defendant’s Initial Discovery must be provided within 30 days after the defendant has submitted a responsive pleading or motion, unless the court rules otherwise.</w:t>
      </w:r>
    </w:p>
    <w:p w14:paraId="3C6D74ED" w14:textId="77777777" w:rsidR="00024C86" w:rsidRPr="00D4739E" w:rsidRDefault="00123834" w:rsidP="00024C86">
      <w:pPr>
        <w:pStyle w:val="ListParagraph"/>
        <w:widowControl/>
        <w:numPr>
          <w:ilvl w:val="0"/>
          <w:numId w:val="9"/>
        </w:numPr>
        <w:adjustRightInd w:val="0"/>
        <w:spacing w:after="240" w:line="276" w:lineRule="auto"/>
        <w:jc w:val="both"/>
        <w:rPr>
          <w:rFonts w:ascii="Garamond" w:eastAsiaTheme="minorHAnsi" w:hAnsi="Garamond"/>
          <w:b/>
          <w:bCs/>
          <w:sz w:val="24"/>
          <w:szCs w:val="24"/>
        </w:rPr>
      </w:pPr>
      <w:r w:rsidRPr="00D4739E">
        <w:rPr>
          <w:rFonts w:ascii="Garamond" w:eastAsiaTheme="minorHAnsi" w:hAnsi="Garamond"/>
          <w:b/>
          <w:bCs/>
          <w:sz w:val="24"/>
          <w:szCs w:val="24"/>
        </w:rPr>
        <w:t>Documents that Defendant must produce to Plaintiff.</w:t>
      </w:r>
    </w:p>
    <w:p w14:paraId="4E2B76B2"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All communications concerning the factual allegations or claims at issue in this lawsuit among or between:</w:t>
      </w:r>
    </w:p>
    <w:p w14:paraId="74757941" w14:textId="77777777" w:rsidR="00024C86" w:rsidRPr="00D4739E" w:rsidRDefault="00123834" w:rsidP="00024C86">
      <w:pPr>
        <w:pStyle w:val="ListParagraph"/>
        <w:widowControl/>
        <w:numPr>
          <w:ilvl w:val="2"/>
          <w:numId w:val="9"/>
        </w:numPr>
        <w:tabs>
          <w:tab w:val="clear" w:pos="1987"/>
        </w:tabs>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The plaintiff and the defendant;</w:t>
      </w:r>
    </w:p>
    <w:p w14:paraId="59B9B6B6" w14:textId="77777777" w:rsidR="00024C86" w:rsidRPr="00D4739E" w:rsidRDefault="00123834" w:rsidP="00024C86">
      <w:pPr>
        <w:pStyle w:val="ListParagraph"/>
        <w:widowControl/>
        <w:numPr>
          <w:ilvl w:val="2"/>
          <w:numId w:val="9"/>
        </w:numPr>
        <w:tabs>
          <w:tab w:val="clear" w:pos="1987"/>
        </w:tabs>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The plaintiff’s manager(s), and/or supervisor(s), and/or the defendant’s human resources representative(s).</w:t>
      </w:r>
    </w:p>
    <w:p w14:paraId="44A346F3"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Responses to claims, lawsuits, administrative charges, and complaints by the plaintiff that rely upon any of the same factual allegations or claims as those at issue in this lawsuit.</w:t>
      </w:r>
    </w:p>
    <w:p w14:paraId="46E5A228"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concerning the formation and termination, if any, of the employment relationship at issue in this lawsuit, irrespective of the relevant time period.</w:t>
      </w:r>
    </w:p>
    <w:p w14:paraId="728AB61D"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The plaintiff’s personnel file, in any form, maintained by the defendant, including files concerning the plaintiff maintained by the plaintiff’s supervisor(s), manager(s), or the defendant’s human resources representative(s), irrespective of the relevant time period.</w:t>
      </w:r>
    </w:p>
    <w:p w14:paraId="4E7971B7"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The plaintiff’s performance evaluations and formal discipline.</w:t>
      </w:r>
    </w:p>
    <w:p w14:paraId="240C6B00"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relied upon to make the employment decision(s) at issue in this lawsuit.</w:t>
      </w:r>
    </w:p>
    <w:p w14:paraId="0B719999" w14:textId="77777777" w:rsidR="00024C86" w:rsidRPr="00D4739E" w:rsidRDefault="00123834" w:rsidP="00024C86">
      <w:pPr>
        <w:pStyle w:val="ListParagraph"/>
        <w:widowControl/>
        <w:numPr>
          <w:ilvl w:val="1"/>
          <w:numId w:val="9"/>
        </w:numPr>
        <w:adjustRightInd w:val="0"/>
        <w:spacing w:line="276" w:lineRule="auto"/>
        <w:jc w:val="both"/>
        <w:rPr>
          <w:rFonts w:ascii="Garamond" w:eastAsiaTheme="minorHAnsi" w:hAnsi="Garamond"/>
          <w:sz w:val="24"/>
          <w:szCs w:val="24"/>
        </w:rPr>
      </w:pPr>
      <w:r w:rsidRPr="00D4739E">
        <w:rPr>
          <w:rFonts w:ascii="Garamond" w:eastAsiaTheme="minorHAnsi" w:hAnsi="Garamond"/>
          <w:sz w:val="24"/>
          <w:szCs w:val="24"/>
        </w:rPr>
        <w:t>Workplace policies or guidelines relevant to the adverse action in effect at the time of the adverse action. Depending on the case, those may include policies or guidelines that address:</w:t>
      </w:r>
    </w:p>
    <w:p w14:paraId="201E37B5" w14:textId="77777777" w:rsidR="00024C86" w:rsidRPr="00D4739E" w:rsidRDefault="00123834" w:rsidP="00024C86">
      <w:pPr>
        <w:pStyle w:val="ListParagraph"/>
        <w:widowControl/>
        <w:numPr>
          <w:ilvl w:val="2"/>
          <w:numId w:val="9"/>
        </w:numPr>
        <w:tabs>
          <w:tab w:val="clear" w:pos="1987"/>
        </w:tabs>
        <w:adjustRightInd w:val="0"/>
        <w:spacing w:line="276" w:lineRule="auto"/>
        <w:jc w:val="both"/>
        <w:rPr>
          <w:rFonts w:ascii="Garamond" w:eastAsiaTheme="minorHAnsi" w:hAnsi="Garamond"/>
          <w:sz w:val="24"/>
          <w:szCs w:val="24"/>
        </w:rPr>
      </w:pPr>
      <w:r w:rsidRPr="00D4739E">
        <w:rPr>
          <w:rFonts w:ascii="Garamond" w:eastAsiaTheme="minorHAnsi" w:hAnsi="Garamond"/>
          <w:sz w:val="24"/>
          <w:szCs w:val="24"/>
        </w:rPr>
        <w:t>Discipline;</w:t>
      </w:r>
    </w:p>
    <w:p w14:paraId="424BEC47" w14:textId="77777777" w:rsidR="00024C86" w:rsidRPr="00D4739E" w:rsidRDefault="00123834" w:rsidP="00024C86">
      <w:pPr>
        <w:pStyle w:val="ListParagraph"/>
        <w:widowControl/>
        <w:numPr>
          <w:ilvl w:val="2"/>
          <w:numId w:val="9"/>
        </w:numPr>
        <w:tabs>
          <w:tab w:val="clear" w:pos="1987"/>
        </w:tabs>
        <w:adjustRightInd w:val="0"/>
        <w:spacing w:line="276" w:lineRule="auto"/>
        <w:jc w:val="both"/>
        <w:rPr>
          <w:rFonts w:ascii="Garamond" w:eastAsiaTheme="minorHAnsi" w:hAnsi="Garamond"/>
          <w:sz w:val="24"/>
          <w:szCs w:val="24"/>
        </w:rPr>
      </w:pPr>
      <w:r w:rsidRPr="00D4739E">
        <w:rPr>
          <w:rFonts w:ascii="Garamond" w:eastAsiaTheme="minorHAnsi" w:hAnsi="Garamond"/>
          <w:sz w:val="24"/>
          <w:szCs w:val="24"/>
        </w:rPr>
        <w:t>Termination of employment;</w:t>
      </w:r>
    </w:p>
    <w:p w14:paraId="75B42B3E" w14:textId="77777777" w:rsidR="00024C86" w:rsidRPr="00D4739E" w:rsidRDefault="00123834" w:rsidP="00024C86">
      <w:pPr>
        <w:pStyle w:val="ListParagraph"/>
        <w:widowControl/>
        <w:numPr>
          <w:ilvl w:val="2"/>
          <w:numId w:val="9"/>
        </w:numPr>
        <w:tabs>
          <w:tab w:val="clear" w:pos="1987"/>
        </w:tabs>
        <w:adjustRightInd w:val="0"/>
        <w:spacing w:line="276" w:lineRule="auto"/>
        <w:jc w:val="both"/>
        <w:rPr>
          <w:rFonts w:ascii="Garamond" w:eastAsiaTheme="minorHAnsi" w:hAnsi="Garamond"/>
          <w:sz w:val="24"/>
          <w:szCs w:val="24"/>
        </w:rPr>
      </w:pPr>
      <w:r w:rsidRPr="00D4739E">
        <w:rPr>
          <w:rFonts w:ascii="Garamond" w:eastAsiaTheme="minorHAnsi" w:hAnsi="Garamond"/>
          <w:sz w:val="24"/>
          <w:szCs w:val="24"/>
        </w:rPr>
        <w:t>Promotion;</w:t>
      </w:r>
    </w:p>
    <w:p w14:paraId="1BEBE65B" w14:textId="77777777" w:rsidR="00024C86" w:rsidRPr="00D4739E" w:rsidRDefault="00123834" w:rsidP="00024C86">
      <w:pPr>
        <w:pStyle w:val="ListParagraph"/>
        <w:widowControl/>
        <w:numPr>
          <w:ilvl w:val="2"/>
          <w:numId w:val="9"/>
        </w:numPr>
        <w:tabs>
          <w:tab w:val="clear" w:pos="1987"/>
        </w:tabs>
        <w:adjustRightInd w:val="0"/>
        <w:spacing w:line="276" w:lineRule="auto"/>
        <w:jc w:val="both"/>
        <w:rPr>
          <w:rFonts w:ascii="Garamond" w:eastAsiaTheme="minorHAnsi" w:hAnsi="Garamond"/>
          <w:sz w:val="24"/>
          <w:szCs w:val="24"/>
        </w:rPr>
      </w:pPr>
      <w:r w:rsidRPr="00D4739E">
        <w:rPr>
          <w:rFonts w:ascii="Garamond" w:eastAsiaTheme="minorHAnsi" w:hAnsi="Garamond"/>
          <w:sz w:val="24"/>
          <w:szCs w:val="24"/>
        </w:rPr>
        <w:t>Discrimination;</w:t>
      </w:r>
    </w:p>
    <w:p w14:paraId="43F0FC36" w14:textId="77777777" w:rsidR="00024C86" w:rsidRPr="00D4739E" w:rsidRDefault="00123834" w:rsidP="00024C86">
      <w:pPr>
        <w:pStyle w:val="ListParagraph"/>
        <w:widowControl/>
        <w:numPr>
          <w:ilvl w:val="2"/>
          <w:numId w:val="9"/>
        </w:numPr>
        <w:tabs>
          <w:tab w:val="clear" w:pos="1987"/>
        </w:tabs>
        <w:adjustRightInd w:val="0"/>
        <w:spacing w:line="276" w:lineRule="auto"/>
        <w:jc w:val="both"/>
        <w:rPr>
          <w:rFonts w:ascii="Garamond" w:eastAsiaTheme="minorHAnsi" w:hAnsi="Garamond"/>
          <w:sz w:val="24"/>
          <w:szCs w:val="24"/>
        </w:rPr>
      </w:pPr>
      <w:r w:rsidRPr="00D4739E">
        <w:rPr>
          <w:rFonts w:ascii="Garamond" w:eastAsiaTheme="minorHAnsi" w:hAnsi="Garamond"/>
          <w:sz w:val="24"/>
          <w:szCs w:val="24"/>
        </w:rPr>
        <w:t>Performance reviews or evaluations;</w:t>
      </w:r>
    </w:p>
    <w:p w14:paraId="0F088494" w14:textId="77777777" w:rsidR="00024C86" w:rsidRPr="00D4739E" w:rsidRDefault="00123834" w:rsidP="00024C86">
      <w:pPr>
        <w:pStyle w:val="ListParagraph"/>
        <w:widowControl/>
        <w:numPr>
          <w:ilvl w:val="2"/>
          <w:numId w:val="9"/>
        </w:numPr>
        <w:tabs>
          <w:tab w:val="clear" w:pos="1987"/>
        </w:tabs>
        <w:adjustRightInd w:val="0"/>
        <w:spacing w:line="276" w:lineRule="auto"/>
        <w:jc w:val="both"/>
        <w:rPr>
          <w:rFonts w:ascii="Garamond" w:eastAsiaTheme="minorHAnsi" w:hAnsi="Garamond"/>
          <w:sz w:val="24"/>
          <w:szCs w:val="24"/>
        </w:rPr>
      </w:pPr>
      <w:r w:rsidRPr="00D4739E">
        <w:rPr>
          <w:rFonts w:ascii="Garamond" w:eastAsiaTheme="minorHAnsi" w:hAnsi="Garamond"/>
          <w:sz w:val="24"/>
          <w:szCs w:val="24"/>
        </w:rPr>
        <w:t>Misconduct;</w:t>
      </w:r>
    </w:p>
    <w:p w14:paraId="54D2D6E4" w14:textId="77777777" w:rsidR="00024C86" w:rsidRPr="00D4739E" w:rsidRDefault="00123834" w:rsidP="00024C86">
      <w:pPr>
        <w:pStyle w:val="ListParagraph"/>
        <w:widowControl/>
        <w:numPr>
          <w:ilvl w:val="2"/>
          <w:numId w:val="9"/>
        </w:numPr>
        <w:tabs>
          <w:tab w:val="clear" w:pos="1987"/>
        </w:tabs>
        <w:adjustRightInd w:val="0"/>
        <w:spacing w:line="276" w:lineRule="auto"/>
        <w:jc w:val="both"/>
        <w:rPr>
          <w:rFonts w:ascii="Garamond" w:eastAsiaTheme="minorHAnsi" w:hAnsi="Garamond"/>
          <w:sz w:val="24"/>
          <w:szCs w:val="24"/>
        </w:rPr>
      </w:pPr>
      <w:r w:rsidRPr="00D4739E">
        <w:rPr>
          <w:rFonts w:ascii="Garamond" w:eastAsiaTheme="minorHAnsi" w:hAnsi="Garamond"/>
          <w:sz w:val="24"/>
          <w:szCs w:val="24"/>
        </w:rPr>
        <w:t>Retaliation; and</w:t>
      </w:r>
    </w:p>
    <w:p w14:paraId="378ABA5A" w14:textId="77777777" w:rsidR="00024C86" w:rsidRPr="00D4739E" w:rsidRDefault="00123834" w:rsidP="00024C86">
      <w:pPr>
        <w:pStyle w:val="ListParagraph"/>
        <w:widowControl/>
        <w:numPr>
          <w:ilvl w:val="2"/>
          <w:numId w:val="9"/>
        </w:numPr>
        <w:tabs>
          <w:tab w:val="clear" w:pos="1987"/>
        </w:tabs>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Nature of the employment relationship.</w:t>
      </w:r>
    </w:p>
    <w:p w14:paraId="601BDA25"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The table of contents and index of any employee handbook, code of conduct, or policies and procedures manual in effect at the time of the adverse action.</w:t>
      </w:r>
    </w:p>
    <w:p w14:paraId="278CBA46"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lastRenderedPageBreak/>
        <w:t>Job description(s) for the position(s) that the plaintiff held.</w:t>
      </w:r>
    </w:p>
    <w:p w14:paraId="5CD2DA6E"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showing the plaintiff’s compensation and benefits. Those normally include retirement plan benefits, fringe benefits, employee benefit summary plan descriptions, and summaries of compensation.</w:t>
      </w:r>
    </w:p>
    <w:p w14:paraId="2012A759"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Agreements between the plaintiff and the defendant to waive jury trial rights or to arbitrate disputes.</w:t>
      </w:r>
    </w:p>
    <w:p w14:paraId="06AABEB4"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concerning investigation(s) of any complaint(s) about the plaintiff or made by the plaintiff, if relevant to the plaintiff’s factual allegations or claims a tissue in this lawsuit and not otherwise privileged.</w:t>
      </w:r>
    </w:p>
    <w:p w14:paraId="5F62A9CC"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Documents in the possession of the defendant and/or the defendant’s agent(s)concerning claims for unemployment benefits unless production is prohibited by applicable law.</w:t>
      </w:r>
    </w:p>
    <w:p w14:paraId="6718EFF7"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Any other document(s) upon which the defendant relies to support the defenses, affirmative defenses, and counterclaims, including any other document(s)describing the reasons for the adverse action.</w:t>
      </w:r>
    </w:p>
    <w:p w14:paraId="42BAD669" w14:textId="77777777" w:rsidR="00024C86" w:rsidRPr="00D4739E" w:rsidRDefault="00123834" w:rsidP="00024C86">
      <w:pPr>
        <w:pStyle w:val="ListParagraph"/>
        <w:widowControl/>
        <w:numPr>
          <w:ilvl w:val="0"/>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b/>
          <w:bCs/>
          <w:sz w:val="24"/>
          <w:szCs w:val="24"/>
        </w:rPr>
        <w:t>Information that Defendant must produce to Plaintiff.</w:t>
      </w:r>
    </w:p>
    <w:p w14:paraId="14C04168"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Identify the plaintiff’s supervisor(s) and/or manager(s)</w:t>
      </w:r>
    </w:p>
    <w:p w14:paraId="2E99DC4B"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Identify person(s) presently known to the defendant who were involved in making the decision to take the adverse action.</w:t>
      </w:r>
    </w:p>
    <w:p w14:paraId="5FA4F4D9"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Identify persons the defendant believes to have knowledge of the facts concerning the claims or defenses at issue in this lawsuit, and a brief description of that knowledge.</w:t>
      </w:r>
    </w:p>
    <w:p w14:paraId="56520D3C" w14:textId="77777777" w:rsidR="00024C86" w:rsidRPr="00D4739E" w:rsidRDefault="00123834" w:rsidP="00024C86">
      <w:pPr>
        <w:pStyle w:val="ListParagraph"/>
        <w:widowControl/>
        <w:numPr>
          <w:ilvl w:val="1"/>
          <w:numId w:val="9"/>
        </w:numPr>
        <w:adjustRightInd w:val="0"/>
        <w:spacing w:after="240" w:line="276" w:lineRule="auto"/>
        <w:jc w:val="both"/>
        <w:rPr>
          <w:rFonts w:ascii="Garamond" w:eastAsiaTheme="minorHAnsi" w:hAnsi="Garamond"/>
          <w:sz w:val="24"/>
          <w:szCs w:val="24"/>
        </w:rPr>
      </w:pPr>
      <w:r w:rsidRPr="00D4739E">
        <w:rPr>
          <w:rFonts w:ascii="Garamond" w:eastAsiaTheme="minorHAnsi" w:hAnsi="Garamond"/>
          <w:sz w:val="24"/>
          <w:szCs w:val="24"/>
        </w:rPr>
        <w:t>State whether the plaintiff has applied for disability benefits and/or social security disability benefits after the adverse action. State whether the defendant has provided information to any third party concerning the application(s). Identify any documents concerning any such application or any such information provided to a third party.</w:t>
      </w:r>
    </w:p>
    <w:p w14:paraId="24D29FEC" w14:textId="77777777" w:rsidR="00024C86" w:rsidRPr="00D4739E" w:rsidRDefault="00123834" w:rsidP="00F4296D">
      <w:pPr>
        <w:pageBreakBefore/>
        <w:spacing w:after="240" w:line="276" w:lineRule="auto"/>
        <w:jc w:val="both"/>
        <w:rPr>
          <w:rFonts w:ascii="Garamond" w:eastAsiaTheme="minorHAnsi" w:hAnsi="Garamond"/>
          <w:sz w:val="24"/>
          <w:szCs w:val="24"/>
        </w:rPr>
      </w:pPr>
      <w:r w:rsidRPr="00D4739E">
        <w:rPr>
          <w:rFonts w:ascii="Garamond" w:eastAsiaTheme="minorHAnsi" w:hAnsi="Garamond"/>
          <w:sz w:val="24"/>
          <w:szCs w:val="24"/>
        </w:rPr>
        <w:lastRenderedPageBreak/>
        <w:tab/>
        <w:t>The Initial Discovery Protocols for Employment Cases Alleging Adverse Action are designed to achieve the goal of more efficient and targeted discovery. If a protective order will be entered in a case to which the Initial Discovery Protocols applies, immediate entry of the order will allow the parties to commence discovery without delay. In furtherance of that goal, the Employment Protocols Committee offers the following Model Protective Order. Recognizing that the decision to enter a protective order, as well as the parameters of any such order, rests within the Court’s sound discretion and is subject to local practice, the following provisions are options from which the Court might select.</w:t>
      </w:r>
    </w:p>
    <w:p w14:paraId="3F4DF481" w14:textId="77777777" w:rsidR="00024C86" w:rsidRPr="008937EA" w:rsidRDefault="00123834" w:rsidP="00BF07D1">
      <w:pPr>
        <w:pStyle w:val="Title"/>
        <w:spacing w:line="276" w:lineRule="auto"/>
        <w:rPr>
          <w:rFonts w:ascii="Garamond" w:hAnsi="Garamond"/>
          <w:u w:val="none"/>
        </w:rPr>
      </w:pPr>
      <w:r w:rsidRPr="008937EA">
        <w:rPr>
          <w:rFonts w:ascii="Garamond" w:hAnsi="Garamond"/>
          <w:u w:val="none"/>
        </w:rPr>
        <w:t>MODEL PROTECTIVE ORDER</w:t>
      </w:r>
    </w:p>
    <w:p w14:paraId="2CA9D58D" w14:textId="77777777" w:rsidR="00024C86" w:rsidRPr="00D4739E" w:rsidRDefault="00123834" w:rsidP="002741AE">
      <w:pPr>
        <w:spacing w:after="240" w:line="276" w:lineRule="auto"/>
        <w:jc w:val="both"/>
        <w:rPr>
          <w:rFonts w:ascii="Garamond" w:eastAsiaTheme="minorHAnsi" w:hAnsi="Garamond"/>
          <w:sz w:val="24"/>
          <w:szCs w:val="24"/>
        </w:rPr>
      </w:pPr>
      <w:r w:rsidRPr="00D4739E">
        <w:rPr>
          <w:rFonts w:ascii="Garamond" w:eastAsiaTheme="minorHAnsi" w:hAnsi="Garamond"/>
          <w:sz w:val="24"/>
          <w:szCs w:val="24"/>
        </w:rPr>
        <w:tab/>
        <w:t>It is hereby ordered by the Court that the following restrictions and procedures shall apply to certain information, documents and excerpts from documents supplied by the parties to each other in response to discovery requests:</w:t>
      </w:r>
    </w:p>
    <w:p w14:paraId="0A725027"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bookmarkStart w:id="2" w:name="_Hlk34917495"/>
      <w:r w:rsidRPr="002A72AD">
        <w:rPr>
          <w:rFonts w:ascii="Garamond" w:hAnsi="Garamond"/>
          <w:sz w:val="24"/>
          <w:szCs w:val="24"/>
        </w:rPr>
        <w:sym w:font="Wingdings" w:char="F0A8"/>
      </w:r>
      <w:bookmarkEnd w:id="2"/>
      <w:r>
        <w:rPr>
          <w:rFonts w:ascii="Garamond" w:eastAsiaTheme="minorHAnsi" w:hAnsi="Garamond"/>
          <w:sz w:val="24"/>
          <w:szCs w:val="24"/>
        </w:rPr>
        <w:t xml:space="preserve"> </w:t>
      </w:r>
      <w:r w:rsidR="00123834" w:rsidRPr="00D4739E">
        <w:rPr>
          <w:rFonts w:ascii="Garamond" w:eastAsiaTheme="minorHAnsi" w:hAnsi="Garamond"/>
          <w:sz w:val="24"/>
          <w:szCs w:val="24"/>
        </w:rPr>
        <w:t>Counsel for any party may designate any document, information contained in a document, information revealed in an interrogatory response or information revealed during a deposition as confidential if counsel determines, in good faith, that such designation is necessary to protect the interests of the client. Information and documents designated by a party as confidential will be stamped “CONFIDENTIAL.” “Confidential” information or documents may be referred to collectively as “confidential information.”</w:t>
      </w:r>
    </w:p>
    <w:p w14:paraId="5E79980C"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r w:rsidRPr="002A72AD">
        <w:rPr>
          <w:rFonts w:ascii="Garamond" w:hAnsi="Garamond"/>
          <w:sz w:val="24"/>
          <w:szCs w:val="24"/>
        </w:rPr>
        <w:sym w:font="Wingdings" w:char="F0A8"/>
      </w:r>
      <w:r w:rsidR="00123834" w:rsidRPr="00D4739E">
        <w:rPr>
          <w:rFonts w:ascii="Garamond" w:eastAsiaTheme="minorHAnsi" w:hAnsi="Garamond"/>
          <w:sz w:val="24"/>
          <w:szCs w:val="24"/>
        </w:rPr>
        <w:tab/>
        <w:t>Unless ordered by the Court, or otherwise provided for herein, the Confidential Information disclosed will be held and used by the person receiving such information solely for use in connection with the above-captioned action.</w:t>
      </w:r>
    </w:p>
    <w:p w14:paraId="79CAE0D1"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r w:rsidRPr="002A72AD">
        <w:rPr>
          <w:rFonts w:ascii="Garamond" w:hAnsi="Garamond"/>
          <w:sz w:val="24"/>
          <w:szCs w:val="24"/>
        </w:rPr>
        <w:sym w:font="Wingdings" w:char="F0A8"/>
      </w:r>
      <w:r w:rsidR="00123834" w:rsidRPr="00D4739E">
        <w:rPr>
          <w:rFonts w:ascii="Garamond" w:eastAsiaTheme="minorHAnsi" w:hAnsi="Garamond"/>
          <w:sz w:val="24"/>
          <w:szCs w:val="24"/>
        </w:rPr>
        <w:tab/>
        <w:t>In the event a party challenges another party’s confidential designation, counsel shall make a good faith effort to resolve the dispute, and in the absence of a resolution, the challenging party may thereafter seek resolution by the Court. Nothing in this Protective Order constitutes an admission by any party that Confidential Information disclosed in this case is relevant or admissible. Each party specifically reserves the right to object to the use or admissibility of all Confidential Information disclosed, in accordance with applicable law and Court rules.</w:t>
      </w:r>
    </w:p>
    <w:p w14:paraId="771FB7AB"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r w:rsidRPr="002A72AD">
        <w:rPr>
          <w:rFonts w:ascii="Garamond" w:hAnsi="Garamond"/>
          <w:sz w:val="24"/>
          <w:szCs w:val="24"/>
        </w:rPr>
        <w:sym w:font="Wingdings" w:char="F0A8"/>
      </w:r>
      <w:r w:rsidR="00123834" w:rsidRPr="00D4739E">
        <w:rPr>
          <w:rFonts w:ascii="Garamond" w:eastAsiaTheme="minorHAnsi" w:hAnsi="Garamond"/>
          <w:sz w:val="24"/>
          <w:szCs w:val="24"/>
        </w:rPr>
        <w:tab/>
        <w:t>Information or documents designated as “confidential” shall not be disclosed to any person, except:</w:t>
      </w:r>
    </w:p>
    <w:p w14:paraId="16D6242B" w14:textId="77777777" w:rsidR="00024C86" w:rsidRPr="00D4739E" w:rsidRDefault="00BF07D1" w:rsidP="00BF07D1">
      <w:pPr>
        <w:widowControl/>
        <w:numPr>
          <w:ilvl w:val="1"/>
          <w:numId w:val="10"/>
        </w:numPr>
        <w:autoSpaceDE/>
        <w:autoSpaceDN/>
        <w:spacing w:after="200" w:line="276" w:lineRule="auto"/>
        <w:ind w:left="1440" w:hanging="360"/>
        <w:jc w:val="both"/>
        <w:rPr>
          <w:rFonts w:ascii="Garamond" w:eastAsiaTheme="minorHAnsi" w:hAnsi="Garamond"/>
          <w:sz w:val="24"/>
          <w:szCs w:val="24"/>
        </w:rPr>
      </w:pPr>
      <w:r w:rsidRPr="002A72AD">
        <w:rPr>
          <w:rFonts w:ascii="Garamond" w:hAnsi="Garamond"/>
          <w:sz w:val="24"/>
          <w:szCs w:val="24"/>
        </w:rPr>
        <w:sym w:font="Wingdings" w:char="F0A8"/>
      </w:r>
      <w:r>
        <w:rPr>
          <w:rFonts w:ascii="Garamond" w:hAnsi="Garamond"/>
          <w:sz w:val="24"/>
          <w:szCs w:val="24"/>
        </w:rPr>
        <w:t xml:space="preserve"> </w:t>
      </w:r>
      <w:r w:rsidR="00123834" w:rsidRPr="00D4739E">
        <w:rPr>
          <w:rFonts w:ascii="Garamond" w:eastAsiaTheme="minorHAnsi" w:hAnsi="Garamond"/>
          <w:sz w:val="24"/>
          <w:szCs w:val="24"/>
        </w:rPr>
        <w:t>The requesting party and counsel, including in-house counsel;</w:t>
      </w:r>
    </w:p>
    <w:p w14:paraId="303641A4" w14:textId="77777777" w:rsidR="00024C86" w:rsidRPr="00D4739E" w:rsidRDefault="00BF07D1" w:rsidP="00BF07D1">
      <w:pPr>
        <w:widowControl/>
        <w:numPr>
          <w:ilvl w:val="1"/>
          <w:numId w:val="10"/>
        </w:numPr>
        <w:autoSpaceDE/>
        <w:autoSpaceDN/>
        <w:spacing w:after="200" w:line="276" w:lineRule="auto"/>
        <w:ind w:left="1440" w:hanging="36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Employees of such counsel assigned to and necessary to assist in the litigation;</w:t>
      </w:r>
    </w:p>
    <w:p w14:paraId="2C80F703" w14:textId="77777777" w:rsidR="00024C86" w:rsidRPr="00D4739E" w:rsidRDefault="00BF07D1" w:rsidP="00BF07D1">
      <w:pPr>
        <w:widowControl/>
        <w:numPr>
          <w:ilvl w:val="1"/>
          <w:numId w:val="10"/>
        </w:numPr>
        <w:autoSpaceDE/>
        <w:autoSpaceDN/>
        <w:spacing w:after="200" w:line="276" w:lineRule="auto"/>
        <w:ind w:left="1440" w:hanging="36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Consultants or experts assisting in the prosecution or defense of the matter, to the extent deemed necessary by counsel;</w:t>
      </w:r>
    </w:p>
    <w:p w14:paraId="6A90FE09" w14:textId="77777777" w:rsidR="00024C86" w:rsidRPr="00D4739E" w:rsidRDefault="00BF07D1" w:rsidP="00BF07D1">
      <w:pPr>
        <w:widowControl/>
        <w:numPr>
          <w:ilvl w:val="1"/>
          <w:numId w:val="10"/>
        </w:numPr>
        <w:autoSpaceDE/>
        <w:autoSpaceDN/>
        <w:spacing w:after="200" w:line="276" w:lineRule="auto"/>
        <w:ind w:left="1440" w:hanging="360"/>
        <w:jc w:val="both"/>
        <w:rPr>
          <w:rFonts w:ascii="Garamond" w:eastAsiaTheme="minorHAnsi" w:hAnsi="Garamond"/>
          <w:sz w:val="24"/>
          <w:szCs w:val="24"/>
        </w:rPr>
      </w:pPr>
      <w:r w:rsidRPr="002A72AD">
        <w:rPr>
          <w:rFonts w:ascii="Garamond" w:hAnsi="Garamond"/>
          <w:sz w:val="24"/>
          <w:szCs w:val="24"/>
        </w:rPr>
        <w:lastRenderedPageBreak/>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Any person from whom testimony is taken or is to be taken in these actions, except that such a person may only be shown that Confidential Information during and in preparation for his/her testimony and may not retain the Confidential Information; and</w:t>
      </w:r>
    </w:p>
    <w:p w14:paraId="576E9834" w14:textId="77777777" w:rsidR="00024C86" w:rsidRPr="00D4739E" w:rsidRDefault="00BF07D1" w:rsidP="00BF07D1">
      <w:pPr>
        <w:widowControl/>
        <w:numPr>
          <w:ilvl w:val="1"/>
          <w:numId w:val="10"/>
        </w:numPr>
        <w:autoSpaceDE/>
        <w:autoSpaceDN/>
        <w:spacing w:after="200" w:line="276" w:lineRule="auto"/>
        <w:ind w:left="1440" w:hanging="36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The Court (including any clerk, stenographer, or other person having access to any Confidential Information by virtue of his or her position with the Court) or the jury at trial or as exhibits to motions.</w:t>
      </w:r>
    </w:p>
    <w:p w14:paraId="48D1E32C"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Prior to disclosing or displaying the Confidential Information to any person, counsel shall:</w:t>
      </w:r>
    </w:p>
    <w:p w14:paraId="3704F87C" w14:textId="77777777" w:rsidR="00024C86" w:rsidRPr="00D4739E" w:rsidRDefault="00BF07D1" w:rsidP="00BF07D1">
      <w:pPr>
        <w:widowControl/>
        <w:numPr>
          <w:ilvl w:val="1"/>
          <w:numId w:val="10"/>
        </w:numPr>
        <w:autoSpaceDE/>
        <w:autoSpaceDN/>
        <w:spacing w:after="200" w:line="276" w:lineRule="auto"/>
        <w:ind w:left="1440" w:hanging="36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I</w:t>
      </w:r>
      <w:r w:rsidR="00123834" w:rsidRPr="00D4739E">
        <w:rPr>
          <w:rFonts w:ascii="Garamond" w:eastAsiaTheme="minorHAnsi" w:hAnsi="Garamond"/>
          <w:sz w:val="24"/>
          <w:szCs w:val="24"/>
        </w:rPr>
        <w:t>nform the person of the confidential nature of the information or documents; and</w:t>
      </w:r>
    </w:p>
    <w:p w14:paraId="54BD7D4B" w14:textId="77777777" w:rsidR="00024C86" w:rsidRPr="00D4739E" w:rsidRDefault="00BF07D1" w:rsidP="00BF07D1">
      <w:pPr>
        <w:widowControl/>
        <w:numPr>
          <w:ilvl w:val="1"/>
          <w:numId w:val="10"/>
        </w:numPr>
        <w:autoSpaceDE/>
        <w:autoSpaceDN/>
        <w:spacing w:after="200" w:line="276" w:lineRule="auto"/>
        <w:ind w:left="1440" w:hanging="36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I</w:t>
      </w:r>
      <w:r w:rsidR="00123834" w:rsidRPr="00D4739E">
        <w:rPr>
          <w:rFonts w:ascii="Garamond" w:eastAsiaTheme="minorHAnsi" w:hAnsi="Garamond"/>
          <w:sz w:val="24"/>
          <w:szCs w:val="24"/>
        </w:rPr>
        <w:t>nform the person that this Court has enjoined the use of the information or documents by him/her for any purpose other than this litigation and has enjoined the disclosure of that information or documents to any other person.</w:t>
      </w:r>
    </w:p>
    <w:p w14:paraId="047C94B2"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The Confidential Information may be displayed to and discussed with the persons identified in Paragraphs 4(c) and (d) only on the condition that prior to any such display or discussion, each such person shall be asked to sign an agreement to be bound by this Order in the form attached hereto as Exhibit A. In the event the person refuses to sign an agreement in the form attached as Exhibit A, the party desiring to disclose the Confidential Information may seek relief from the Court.</w:t>
      </w:r>
    </w:p>
    <w:p w14:paraId="3A611A1A"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The disclosure of a document or information without designating it as “confidential” does not constitute a waive the right to designate such document or information as Confidential Information provided that the material is designated pursuant to the procedures set forth herein no later than that latter of fourteen (14) days after the close of discovery or fourteen (14) days after the document or information’s production. If so designated, the document or information shall thenceforth be treated as Confidential Information subject to all the terms of this Stipulation and Order.</w:t>
      </w:r>
    </w:p>
    <w:p w14:paraId="3A331C15"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r w:rsidRPr="002A72AD">
        <w:rPr>
          <w:rFonts w:ascii="Garamond" w:hAnsi="Garamond"/>
          <w:sz w:val="24"/>
          <w:szCs w:val="24"/>
        </w:rPr>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All information subject to confidential treatment in accordance with the terms of this Stipulation and Order that is filed with the Court, and any pleadings, motions or other papers filed with the Court disclosing any Confidential Information, must be filed under seal to the extent permitted by law (including without limitation any applicable rules of court) and kept under seal until further order of the Court. To the extent the Court requires any further act by the parties as a precondition to the filing of documents underseal (beyond the submission of this Stipulation and Order Regarding Confidential Information), it is the obligation of the producing party of the documents to be filed with the Court to satisfy any such precondition. When possible, only confidential portions of filings with the Court are to be filed under seal</w:t>
      </w:r>
    </w:p>
    <w:p w14:paraId="55C913CA" w14:textId="77777777" w:rsidR="00024C86" w:rsidRPr="00D4739E" w:rsidRDefault="00BF07D1" w:rsidP="00BF07D1">
      <w:pPr>
        <w:widowControl/>
        <w:numPr>
          <w:ilvl w:val="0"/>
          <w:numId w:val="10"/>
        </w:numPr>
        <w:autoSpaceDE/>
        <w:autoSpaceDN/>
        <w:spacing w:after="200" w:line="276" w:lineRule="auto"/>
        <w:ind w:left="1080"/>
        <w:jc w:val="both"/>
        <w:rPr>
          <w:rFonts w:ascii="Garamond" w:eastAsiaTheme="minorHAnsi" w:hAnsi="Garamond"/>
          <w:sz w:val="24"/>
          <w:szCs w:val="24"/>
        </w:rPr>
      </w:pPr>
      <w:r w:rsidRPr="002A72AD">
        <w:rPr>
          <w:rFonts w:ascii="Garamond" w:hAnsi="Garamond"/>
          <w:sz w:val="24"/>
          <w:szCs w:val="24"/>
        </w:rPr>
        <w:lastRenderedPageBreak/>
        <w:sym w:font="Wingdings" w:char="F0A8"/>
      </w:r>
      <w:r>
        <w:rPr>
          <w:rFonts w:ascii="Garamond" w:eastAsiaTheme="minorHAnsi" w:hAnsi="Garamond"/>
          <w:sz w:val="24"/>
          <w:szCs w:val="24"/>
        </w:rPr>
        <w:t xml:space="preserve"> </w:t>
      </w:r>
      <w:r w:rsidR="00123834" w:rsidRPr="00D4739E">
        <w:rPr>
          <w:rFonts w:ascii="Garamond" w:eastAsiaTheme="minorHAnsi" w:hAnsi="Garamond"/>
          <w:sz w:val="24"/>
          <w:szCs w:val="24"/>
        </w:rPr>
        <w:t xml:space="preserve">At the conclusion of litigation, the Confidential Information and any copies thereof shall be promptly (and in no event later than thirty (30) days after entry of final judgment no longer subject to further appeal) returned to the producing party or certified as destroyed, except that the parties’ counsel are permitted to retain their working files on the condition that those files will remain confidential. </w:t>
      </w:r>
    </w:p>
    <w:p w14:paraId="1E091523" w14:textId="77777777" w:rsidR="00024C86" w:rsidRPr="00D4739E" w:rsidRDefault="00123834" w:rsidP="00024C86">
      <w:pPr>
        <w:spacing w:line="276" w:lineRule="auto"/>
        <w:jc w:val="both"/>
        <w:rPr>
          <w:rFonts w:ascii="Garamond" w:eastAsiaTheme="minorHAnsi" w:hAnsi="Garamond"/>
          <w:sz w:val="24"/>
          <w:szCs w:val="24"/>
        </w:rPr>
      </w:pPr>
      <w:r w:rsidRPr="00D4739E">
        <w:rPr>
          <w:rFonts w:ascii="Garamond" w:eastAsiaTheme="minorHAnsi" w:hAnsi="Garamond"/>
          <w:sz w:val="24"/>
          <w:szCs w:val="24"/>
        </w:rPr>
        <w:tab/>
        <w:t xml:space="preserve">The foregoing is without prejudice to the right of any party to apply to the Court for any further Protective Order relating to confidential information, to object to the production of documents or information, to apply to the Court for an order compelling production of documents or information, or to seek modification of this Order. This Order may have been forced by either party </w:t>
      </w:r>
      <w:proofErr w:type="gramStart"/>
      <w:r w:rsidRPr="00D4739E">
        <w:rPr>
          <w:rFonts w:ascii="Garamond" w:eastAsiaTheme="minorHAnsi" w:hAnsi="Garamond"/>
          <w:sz w:val="24"/>
          <w:szCs w:val="24"/>
        </w:rPr>
        <w:t>and</w:t>
      </w:r>
      <w:proofErr w:type="gramEnd"/>
      <w:r w:rsidRPr="00D4739E">
        <w:rPr>
          <w:rFonts w:ascii="Garamond" w:eastAsiaTheme="minorHAnsi" w:hAnsi="Garamond"/>
          <w:sz w:val="24"/>
          <w:szCs w:val="24"/>
        </w:rPr>
        <w:t xml:space="preserve"> any violation may result in the imposition of sanctions by the Court.</w:t>
      </w:r>
    </w:p>
    <w:p w14:paraId="5D7C90A4" w14:textId="77777777" w:rsidR="00024C86" w:rsidRDefault="00123834" w:rsidP="00024C86">
      <w:pPr>
        <w:pStyle w:val="Title"/>
        <w:keepNext w:val="0"/>
        <w:pageBreakBefore/>
        <w:rPr>
          <w:rFonts w:ascii="Garamond" w:hAnsi="Garamond"/>
          <w:u w:val="none"/>
        </w:rPr>
      </w:pPr>
      <w:r w:rsidRPr="00276D9B">
        <w:rPr>
          <w:rFonts w:ascii="Garamond" w:hAnsi="Garamond"/>
          <w:u w:val="none"/>
        </w:rPr>
        <w:lastRenderedPageBreak/>
        <w:t>EXHIBIT A</w:t>
      </w:r>
    </w:p>
    <w:p w14:paraId="0EC5D4DF" w14:textId="77777777" w:rsidR="00276D9B" w:rsidRPr="00276D9B" w:rsidRDefault="007A4D51" w:rsidP="00276D9B"/>
    <w:p w14:paraId="56843B10" w14:textId="77777777" w:rsidR="00024C86" w:rsidRPr="00D4739E" w:rsidRDefault="00123834" w:rsidP="00024C86">
      <w:pPr>
        <w:adjustRightInd w:val="0"/>
        <w:spacing w:line="480" w:lineRule="auto"/>
        <w:jc w:val="both"/>
        <w:rPr>
          <w:rFonts w:ascii="Garamond" w:eastAsiaTheme="minorHAnsi" w:hAnsi="Garamond"/>
          <w:sz w:val="24"/>
          <w:szCs w:val="24"/>
        </w:rPr>
      </w:pPr>
      <w:r w:rsidRPr="00D4739E">
        <w:rPr>
          <w:rFonts w:ascii="Garamond" w:eastAsiaTheme="minorHAnsi" w:hAnsi="Garamond"/>
          <w:sz w:val="24"/>
          <w:szCs w:val="24"/>
        </w:rPr>
        <w:tab/>
      </w:r>
      <w:bookmarkStart w:id="3" w:name="_Hlk24373648"/>
      <w:r w:rsidRPr="00D4739E">
        <w:rPr>
          <w:rFonts w:ascii="Garamond" w:eastAsiaTheme="minorHAnsi" w:hAnsi="Garamond"/>
          <w:sz w:val="24"/>
          <w:szCs w:val="24"/>
        </w:rPr>
        <w:t xml:space="preserve">I have been informed by counsel that certain documents or information to be disclosed to me in connection with the matter entitled __________________________________________ have been designated as confidential. I have been informed that any </w:t>
      </w:r>
      <w:r>
        <w:rPr>
          <w:rFonts w:ascii="Garamond" w:eastAsiaTheme="minorHAnsi" w:hAnsi="Garamond"/>
          <w:sz w:val="24"/>
          <w:szCs w:val="24"/>
        </w:rPr>
        <w:t>of the</w:t>
      </w:r>
      <w:r w:rsidRPr="00D4739E">
        <w:rPr>
          <w:rFonts w:ascii="Garamond" w:eastAsiaTheme="minorHAnsi" w:hAnsi="Garamond"/>
          <w:sz w:val="24"/>
          <w:szCs w:val="24"/>
        </w:rPr>
        <w:t xml:space="preserve"> documents or information labeled “CONFIDENTIAL” are confidential by Order of the Court.</w:t>
      </w:r>
    </w:p>
    <w:p w14:paraId="29DABCAA" w14:textId="77777777" w:rsidR="00024C86" w:rsidRPr="00D4739E" w:rsidRDefault="00123834" w:rsidP="00024C86">
      <w:pPr>
        <w:adjustRightInd w:val="0"/>
        <w:spacing w:line="480" w:lineRule="auto"/>
        <w:jc w:val="both"/>
        <w:rPr>
          <w:rFonts w:ascii="Garamond" w:eastAsiaTheme="minorHAnsi" w:hAnsi="Garamond"/>
          <w:sz w:val="24"/>
          <w:szCs w:val="24"/>
        </w:rPr>
      </w:pPr>
      <w:r w:rsidRPr="00D4739E">
        <w:rPr>
          <w:rFonts w:ascii="Garamond" w:eastAsiaTheme="minorHAnsi" w:hAnsi="Garamond"/>
          <w:sz w:val="24"/>
          <w:szCs w:val="24"/>
        </w:rPr>
        <w:tab/>
        <w:t xml:space="preserve">I hereby agree that I will not disclose any information contained in </w:t>
      </w:r>
      <w:r>
        <w:rPr>
          <w:rFonts w:ascii="Garamond" w:eastAsiaTheme="minorHAnsi" w:hAnsi="Garamond"/>
          <w:sz w:val="24"/>
          <w:szCs w:val="24"/>
        </w:rPr>
        <w:t>the</w:t>
      </w:r>
      <w:r w:rsidRPr="00D4739E">
        <w:rPr>
          <w:rFonts w:ascii="Garamond" w:eastAsiaTheme="minorHAnsi" w:hAnsi="Garamond"/>
          <w:sz w:val="24"/>
          <w:szCs w:val="24"/>
        </w:rPr>
        <w:t xml:space="preserve"> documents to any other person. I further agree not to use any such information for any purpose other than this litigation.</w:t>
      </w:r>
    </w:p>
    <w:p w14:paraId="47849628" w14:textId="77777777" w:rsidR="00024C86" w:rsidRPr="00D4739E" w:rsidRDefault="007A4D51" w:rsidP="00024C86">
      <w:pPr>
        <w:adjustRightInd w:val="0"/>
        <w:spacing w:line="480" w:lineRule="auto"/>
        <w:jc w:val="both"/>
        <w:rPr>
          <w:rFonts w:ascii="Garamond" w:eastAsiaTheme="minorHAnsi" w:hAnsi="Garamond"/>
          <w:sz w:val="24"/>
          <w:szCs w:val="24"/>
        </w:rPr>
      </w:pPr>
    </w:p>
    <w:p w14:paraId="4481528D" w14:textId="77777777" w:rsidR="00024C86" w:rsidRPr="00D4739E" w:rsidRDefault="007A4D51" w:rsidP="00024C86">
      <w:pPr>
        <w:adjustRightInd w:val="0"/>
        <w:rPr>
          <w:rFonts w:ascii="Garamond" w:eastAsiaTheme="minorHAnsi" w:hAnsi="Garamond"/>
          <w:sz w:val="24"/>
          <w:szCs w:val="24"/>
        </w:rPr>
      </w:pPr>
    </w:p>
    <w:p w14:paraId="3048B2C8" w14:textId="77777777" w:rsidR="00224D28" w:rsidRPr="00D4739E" w:rsidRDefault="00123834" w:rsidP="004940CD">
      <w:pPr>
        <w:adjustRightInd w:val="0"/>
        <w:spacing w:line="360" w:lineRule="auto"/>
        <w:rPr>
          <w:rFonts w:ascii="Garamond" w:eastAsiaTheme="minorHAnsi" w:hAnsi="Garamond"/>
          <w:sz w:val="24"/>
          <w:szCs w:val="24"/>
        </w:rPr>
      </w:pPr>
      <w:r w:rsidRPr="00D4739E">
        <w:rPr>
          <w:rFonts w:ascii="Garamond" w:eastAsiaTheme="minorHAnsi" w:hAnsi="Garamond"/>
          <w:sz w:val="24"/>
          <w:szCs w:val="24"/>
        </w:rPr>
        <w:t>_____________________________________</w:t>
      </w:r>
      <w:r w:rsidRPr="00D4739E">
        <w:rPr>
          <w:rFonts w:ascii="Garamond" w:eastAsiaTheme="minorHAnsi" w:hAnsi="Garamond"/>
          <w:sz w:val="24"/>
          <w:szCs w:val="24"/>
        </w:rPr>
        <w:tab/>
        <w:t>DATED:</w:t>
      </w:r>
      <w:r>
        <w:rPr>
          <w:rFonts w:ascii="Garamond" w:eastAsiaTheme="minorHAnsi" w:hAnsi="Garamond"/>
          <w:sz w:val="24"/>
          <w:szCs w:val="24"/>
        </w:rPr>
        <w:t xml:space="preserve"> </w:t>
      </w:r>
      <w:r w:rsidR="00224D28" w:rsidRPr="00D4739E">
        <w:rPr>
          <w:rFonts w:ascii="Garamond" w:eastAsiaTheme="minorHAnsi" w:hAnsi="Garamond"/>
          <w:sz w:val="24"/>
          <w:szCs w:val="24"/>
        </w:rPr>
        <w:t>___________________________</w:t>
      </w:r>
    </w:p>
    <w:p w14:paraId="6FFF680A" w14:textId="77777777" w:rsidR="00024C86" w:rsidRPr="00A375D5" w:rsidRDefault="007A4D51" w:rsidP="00024C86">
      <w:pPr>
        <w:adjustRightInd w:val="0"/>
        <w:spacing w:line="360" w:lineRule="auto"/>
        <w:rPr>
          <w:rFonts w:ascii="Garamond" w:eastAsiaTheme="minorHAnsi" w:hAnsi="Garamond"/>
          <w:sz w:val="24"/>
          <w:szCs w:val="24"/>
          <w:u w:val="single"/>
        </w:rPr>
      </w:pPr>
    </w:p>
    <w:bookmarkEnd w:id="3"/>
    <w:p w14:paraId="3447291E" w14:textId="77777777" w:rsidR="00024C86" w:rsidRPr="00D4739E" w:rsidRDefault="00123834" w:rsidP="00024C86">
      <w:pPr>
        <w:adjustRightInd w:val="0"/>
        <w:spacing w:line="360" w:lineRule="auto"/>
        <w:rPr>
          <w:rFonts w:ascii="Garamond" w:eastAsiaTheme="minorHAnsi" w:hAnsi="Garamond"/>
          <w:sz w:val="24"/>
          <w:szCs w:val="24"/>
        </w:rPr>
      </w:pPr>
      <w:r w:rsidRPr="00D4739E">
        <w:rPr>
          <w:rFonts w:ascii="Garamond" w:eastAsiaTheme="minorHAnsi" w:hAnsi="Garamond"/>
          <w:sz w:val="24"/>
          <w:szCs w:val="24"/>
        </w:rPr>
        <w:t>Signed in the presence of:</w:t>
      </w:r>
    </w:p>
    <w:p w14:paraId="29012384" w14:textId="77777777" w:rsidR="00024C86" w:rsidRPr="00D4739E" w:rsidRDefault="007A4D51" w:rsidP="00024C86">
      <w:pPr>
        <w:adjustRightInd w:val="0"/>
        <w:spacing w:line="360" w:lineRule="auto"/>
        <w:rPr>
          <w:rFonts w:ascii="Garamond" w:eastAsiaTheme="minorHAnsi" w:hAnsi="Garamond"/>
          <w:sz w:val="24"/>
          <w:szCs w:val="24"/>
        </w:rPr>
      </w:pPr>
    </w:p>
    <w:p w14:paraId="2BBC3A99" w14:textId="77777777" w:rsidR="00024C86" w:rsidRPr="00D4739E" w:rsidRDefault="007A4D51" w:rsidP="00024C86">
      <w:pPr>
        <w:adjustRightInd w:val="0"/>
        <w:spacing w:line="360" w:lineRule="auto"/>
        <w:rPr>
          <w:rFonts w:ascii="Garamond" w:eastAsiaTheme="minorHAnsi" w:hAnsi="Garamond"/>
          <w:sz w:val="24"/>
          <w:szCs w:val="24"/>
        </w:rPr>
      </w:pPr>
    </w:p>
    <w:p w14:paraId="6F20C989" w14:textId="77777777" w:rsidR="00024C86" w:rsidRPr="00D4739E" w:rsidRDefault="007A4D51" w:rsidP="00024C86">
      <w:pPr>
        <w:adjustRightInd w:val="0"/>
        <w:spacing w:line="360" w:lineRule="auto"/>
        <w:rPr>
          <w:rFonts w:ascii="Garamond" w:eastAsiaTheme="minorHAnsi" w:hAnsi="Garamond"/>
          <w:sz w:val="24"/>
          <w:szCs w:val="24"/>
        </w:rPr>
      </w:pPr>
    </w:p>
    <w:p w14:paraId="57E07152" w14:textId="77777777" w:rsidR="00024C86" w:rsidRPr="00D4739E" w:rsidRDefault="00123834" w:rsidP="00024C86">
      <w:pPr>
        <w:adjustRightInd w:val="0"/>
        <w:spacing w:line="360" w:lineRule="auto"/>
        <w:rPr>
          <w:rFonts w:ascii="Garamond" w:eastAsiaTheme="minorHAnsi" w:hAnsi="Garamond"/>
          <w:sz w:val="24"/>
          <w:szCs w:val="24"/>
        </w:rPr>
      </w:pPr>
      <w:r w:rsidRPr="00D4739E">
        <w:rPr>
          <w:rFonts w:ascii="Garamond" w:eastAsiaTheme="minorHAnsi" w:hAnsi="Garamond"/>
          <w:sz w:val="24"/>
          <w:szCs w:val="24"/>
        </w:rPr>
        <w:t>____________________________________</w:t>
      </w:r>
    </w:p>
    <w:p w14:paraId="58684E00" w14:textId="77777777" w:rsidR="00024C86" w:rsidRPr="00D4739E" w:rsidRDefault="00123834" w:rsidP="00024C86">
      <w:pPr>
        <w:spacing w:line="360" w:lineRule="auto"/>
        <w:rPr>
          <w:rFonts w:ascii="Garamond" w:hAnsi="Garamond"/>
          <w:sz w:val="24"/>
          <w:szCs w:val="24"/>
        </w:rPr>
      </w:pPr>
      <w:r w:rsidRPr="00D4739E">
        <w:rPr>
          <w:rFonts w:ascii="Garamond" w:eastAsiaTheme="minorHAnsi" w:hAnsi="Garamond"/>
          <w:sz w:val="24"/>
          <w:szCs w:val="24"/>
        </w:rPr>
        <w:t>(Attorney)</w:t>
      </w:r>
    </w:p>
    <w:p w14:paraId="34852F77" w14:textId="77777777" w:rsidR="000604D5" w:rsidRPr="00D4739E" w:rsidRDefault="007A4D51" w:rsidP="00024C86">
      <w:pPr>
        <w:tabs>
          <w:tab w:val="center" w:pos="4680"/>
        </w:tabs>
        <w:adjustRightInd w:val="0"/>
        <w:jc w:val="both"/>
        <w:rPr>
          <w:rFonts w:ascii="Garamond" w:hAnsi="Garamond"/>
          <w:sz w:val="24"/>
          <w:szCs w:val="24"/>
        </w:rPr>
      </w:pPr>
    </w:p>
    <w:sectPr w:rsidR="000604D5" w:rsidRPr="00D4739E" w:rsidSect="006800C2">
      <w:footerReference w:type="default" r:id="rId8"/>
      <w:footerReference w:type="first" r:id="rId9"/>
      <w:pgSz w:w="12240" w:h="15840" w:code="1"/>
      <w:pgMar w:top="1440" w:right="1440" w:bottom="1440" w:left="1440" w:header="0" w:footer="864" w:gutter="0"/>
      <w:pgNumType w:start="2"/>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EA378" w14:textId="77777777" w:rsidR="00123834" w:rsidRDefault="00123834">
      <w:r>
        <w:separator/>
      </w:r>
    </w:p>
  </w:endnote>
  <w:endnote w:type="continuationSeparator" w:id="0">
    <w:p w14:paraId="0719C5A7" w14:textId="77777777" w:rsidR="00123834" w:rsidRDefault="00123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7664822"/>
      <w:docPartObj>
        <w:docPartGallery w:val="Page Numbers (Bottom of Page)"/>
        <w:docPartUnique/>
      </w:docPartObj>
    </w:sdtPr>
    <w:sdtEndPr>
      <w:rPr>
        <w:noProof/>
      </w:rPr>
    </w:sdtEndPr>
    <w:sdtContent>
      <w:p w14:paraId="285441FE" w14:textId="77777777" w:rsidR="006800C2" w:rsidRDefault="006800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746BD7" w14:textId="77777777" w:rsidR="006800C2" w:rsidRDefault="006800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38413"/>
      <w:docPartObj>
        <w:docPartGallery w:val="Page Numbers (Bottom of Page)"/>
        <w:docPartUnique/>
      </w:docPartObj>
    </w:sdtPr>
    <w:sdtEndPr>
      <w:rPr>
        <w:rFonts w:ascii="Garamond" w:hAnsi="Garamond"/>
        <w:noProof/>
        <w:sz w:val="26"/>
        <w:szCs w:val="26"/>
      </w:rPr>
    </w:sdtEndPr>
    <w:sdtContent>
      <w:p w14:paraId="6B09F3BD" w14:textId="77777777" w:rsidR="006800C2" w:rsidRPr="006800C2" w:rsidRDefault="006800C2">
        <w:pPr>
          <w:pStyle w:val="Footer"/>
          <w:jc w:val="center"/>
          <w:rPr>
            <w:rFonts w:ascii="Garamond" w:hAnsi="Garamond"/>
            <w:sz w:val="26"/>
            <w:szCs w:val="26"/>
          </w:rPr>
        </w:pPr>
        <w:r w:rsidRPr="006800C2">
          <w:rPr>
            <w:rFonts w:ascii="Garamond" w:hAnsi="Garamond"/>
            <w:sz w:val="26"/>
            <w:szCs w:val="26"/>
          </w:rPr>
          <w:fldChar w:fldCharType="begin"/>
        </w:r>
        <w:r w:rsidRPr="006800C2">
          <w:rPr>
            <w:rFonts w:ascii="Garamond" w:hAnsi="Garamond"/>
            <w:sz w:val="26"/>
            <w:szCs w:val="26"/>
          </w:rPr>
          <w:instrText xml:space="preserve"> PAGE   \* MERGEFORMAT </w:instrText>
        </w:r>
        <w:r w:rsidRPr="006800C2">
          <w:rPr>
            <w:rFonts w:ascii="Garamond" w:hAnsi="Garamond"/>
            <w:sz w:val="26"/>
            <w:szCs w:val="26"/>
          </w:rPr>
          <w:fldChar w:fldCharType="separate"/>
        </w:r>
        <w:r w:rsidRPr="006800C2">
          <w:rPr>
            <w:rFonts w:ascii="Garamond" w:hAnsi="Garamond"/>
            <w:noProof/>
            <w:sz w:val="26"/>
            <w:szCs w:val="26"/>
          </w:rPr>
          <w:t>2</w:t>
        </w:r>
        <w:r w:rsidRPr="006800C2">
          <w:rPr>
            <w:rFonts w:ascii="Garamond" w:hAnsi="Garamond"/>
            <w:noProof/>
            <w:sz w:val="26"/>
            <w:szCs w:val="26"/>
          </w:rPr>
          <w:fldChar w:fldCharType="end"/>
        </w:r>
      </w:p>
    </w:sdtContent>
  </w:sdt>
  <w:p w14:paraId="77D879CA" w14:textId="77777777" w:rsidR="00FF5904" w:rsidRPr="00BF3D33" w:rsidRDefault="007A4D51" w:rsidP="00BF3D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004925"/>
      <w:docPartObj>
        <w:docPartGallery w:val="Page Numbers (Bottom of Page)"/>
        <w:docPartUnique/>
      </w:docPartObj>
    </w:sdtPr>
    <w:sdtEndPr>
      <w:rPr>
        <w:rFonts w:ascii="Garamond" w:hAnsi="Garamond"/>
        <w:noProof/>
        <w:sz w:val="26"/>
        <w:szCs w:val="26"/>
      </w:rPr>
    </w:sdtEndPr>
    <w:sdtContent>
      <w:p w14:paraId="17AA5B23" w14:textId="77777777" w:rsidR="006800C2" w:rsidRPr="006800C2" w:rsidRDefault="006800C2">
        <w:pPr>
          <w:pStyle w:val="Footer"/>
          <w:jc w:val="center"/>
          <w:rPr>
            <w:rFonts w:ascii="Garamond" w:hAnsi="Garamond"/>
            <w:sz w:val="26"/>
            <w:szCs w:val="26"/>
          </w:rPr>
        </w:pPr>
        <w:r w:rsidRPr="006800C2">
          <w:rPr>
            <w:rFonts w:ascii="Garamond" w:hAnsi="Garamond"/>
            <w:sz w:val="26"/>
            <w:szCs w:val="26"/>
          </w:rPr>
          <w:fldChar w:fldCharType="begin"/>
        </w:r>
        <w:r w:rsidRPr="006800C2">
          <w:rPr>
            <w:rFonts w:ascii="Garamond" w:hAnsi="Garamond"/>
            <w:sz w:val="26"/>
            <w:szCs w:val="26"/>
          </w:rPr>
          <w:instrText xml:space="preserve"> PAGE   \* MERGEFORMAT </w:instrText>
        </w:r>
        <w:r w:rsidRPr="006800C2">
          <w:rPr>
            <w:rFonts w:ascii="Garamond" w:hAnsi="Garamond"/>
            <w:sz w:val="26"/>
            <w:szCs w:val="26"/>
          </w:rPr>
          <w:fldChar w:fldCharType="separate"/>
        </w:r>
        <w:r w:rsidRPr="006800C2">
          <w:rPr>
            <w:rFonts w:ascii="Garamond" w:hAnsi="Garamond"/>
            <w:noProof/>
            <w:sz w:val="26"/>
            <w:szCs w:val="26"/>
          </w:rPr>
          <w:t>2</w:t>
        </w:r>
        <w:r w:rsidRPr="006800C2">
          <w:rPr>
            <w:rFonts w:ascii="Garamond" w:hAnsi="Garamond"/>
            <w:noProof/>
            <w:sz w:val="26"/>
            <w:szCs w:val="26"/>
          </w:rPr>
          <w:fldChar w:fldCharType="end"/>
        </w:r>
      </w:p>
    </w:sdtContent>
  </w:sdt>
  <w:p w14:paraId="7D7717E4" w14:textId="77777777" w:rsidR="006800C2" w:rsidRDefault="006800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1C63B" w14:textId="77777777" w:rsidR="00123834" w:rsidRDefault="00123834">
      <w:r>
        <w:separator/>
      </w:r>
    </w:p>
  </w:footnote>
  <w:footnote w:type="continuationSeparator" w:id="0">
    <w:p w14:paraId="048BA962" w14:textId="77777777" w:rsidR="00123834" w:rsidRDefault="001238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16061"/>
    <w:multiLevelType w:val="hybridMultilevel"/>
    <w:tmpl w:val="59FA31AC"/>
    <w:lvl w:ilvl="0" w:tplc="066815A4">
      <w:start w:val="5"/>
      <w:numFmt w:val="lowerRoman"/>
      <w:lvlText w:val="%1."/>
      <w:lvlJc w:val="left"/>
      <w:pPr>
        <w:ind w:left="4739" w:hanging="4620"/>
      </w:pPr>
      <w:rPr>
        <w:rFonts w:ascii="Times New Roman" w:eastAsia="Times New Roman" w:hAnsi="Times New Roman" w:cs="Times New Roman" w:hint="default"/>
        <w:spacing w:val="-1"/>
        <w:w w:val="99"/>
        <w:sz w:val="24"/>
        <w:szCs w:val="24"/>
      </w:rPr>
    </w:lvl>
    <w:lvl w:ilvl="1" w:tplc="AD8A1542">
      <w:start w:val="1"/>
      <w:numFmt w:val="decimal"/>
      <w:lvlText w:val="%2."/>
      <w:lvlJc w:val="left"/>
      <w:pPr>
        <w:ind w:left="840" w:hanging="360"/>
      </w:pPr>
      <w:rPr>
        <w:rFonts w:ascii="Times New Roman" w:eastAsia="Times New Roman" w:hAnsi="Times New Roman" w:cs="Times New Roman" w:hint="default"/>
        <w:spacing w:val="-1"/>
        <w:w w:val="99"/>
        <w:sz w:val="24"/>
        <w:szCs w:val="24"/>
      </w:rPr>
    </w:lvl>
    <w:lvl w:ilvl="2" w:tplc="F6E2BE70">
      <w:start w:val="1"/>
      <w:numFmt w:val="lowerLetter"/>
      <w:lvlText w:val="%3."/>
      <w:lvlJc w:val="left"/>
      <w:pPr>
        <w:ind w:left="1560" w:hanging="360"/>
      </w:pPr>
      <w:rPr>
        <w:rFonts w:ascii="Times New Roman" w:eastAsia="Times New Roman" w:hAnsi="Times New Roman" w:cs="Times New Roman" w:hint="default"/>
        <w:spacing w:val="-2"/>
        <w:w w:val="99"/>
        <w:sz w:val="24"/>
        <w:szCs w:val="24"/>
      </w:rPr>
    </w:lvl>
    <w:lvl w:ilvl="3" w:tplc="4A1EDD4E">
      <w:numFmt w:val="bullet"/>
      <w:lvlText w:val="•"/>
      <w:lvlJc w:val="left"/>
      <w:pPr>
        <w:ind w:left="5347" w:hanging="360"/>
      </w:pPr>
      <w:rPr>
        <w:rFonts w:hint="default"/>
      </w:rPr>
    </w:lvl>
    <w:lvl w:ilvl="4" w:tplc="A64081A0">
      <w:numFmt w:val="bullet"/>
      <w:lvlText w:val="•"/>
      <w:lvlJc w:val="left"/>
      <w:pPr>
        <w:ind w:left="5955" w:hanging="360"/>
      </w:pPr>
      <w:rPr>
        <w:rFonts w:hint="default"/>
      </w:rPr>
    </w:lvl>
    <w:lvl w:ilvl="5" w:tplc="6394A11A">
      <w:numFmt w:val="bullet"/>
      <w:lvlText w:val="•"/>
      <w:lvlJc w:val="left"/>
      <w:pPr>
        <w:ind w:left="6562" w:hanging="360"/>
      </w:pPr>
      <w:rPr>
        <w:rFonts w:hint="default"/>
      </w:rPr>
    </w:lvl>
    <w:lvl w:ilvl="6" w:tplc="0A360B30">
      <w:numFmt w:val="bullet"/>
      <w:lvlText w:val="•"/>
      <w:lvlJc w:val="left"/>
      <w:pPr>
        <w:ind w:left="7170" w:hanging="360"/>
      </w:pPr>
      <w:rPr>
        <w:rFonts w:hint="default"/>
      </w:rPr>
    </w:lvl>
    <w:lvl w:ilvl="7" w:tplc="6F4ACB70">
      <w:numFmt w:val="bullet"/>
      <w:lvlText w:val="•"/>
      <w:lvlJc w:val="left"/>
      <w:pPr>
        <w:ind w:left="7777" w:hanging="360"/>
      </w:pPr>
      <w:rPr>
        <w:rFonts w:hint="default"/>
      </w:rPr>
    </w:lvl>
    <w:lvl w:ilvl="8" w:tplc="027EFE78">
      <w:numFmt w:val="bullet"/>
      <w:lvlText w:val="•"/>
      <w:lvlJc w:val="left"/>
      <w:pPr>
        <w:ind w:left="8385" w:hanging="360"/>
      </w:pPr>
      <w:rPr>
        <w:rFonts w:hint="default"/>
      </w:rPr>
    </w:lvl>
  </w:abstractNum>
  <w:abstractNum w:abstractNumId="1" w15:restartNumberingAfterBreak="0">
    <w:nsid w:val="24B332AA"/>
    <w:multiLevelType w:val="multilevel"/>
    <w:tmpl w:val="1ED42096"/>
    <w:lvl w:ilvl="0">
      <w:start w:val="1"/>
      <w:numFmt w:val="decimal"/>
      <w:lvlText w:val="%1."/>
      <w:lvlJc w:val="left"/>
      <w:pPr>
        <w:ind w:left="720" w:hanging="360"/>
      </w:pPr>
      <w:rPr>
        <w:rFonts w:hint="default"/>
      </w:rPr>
    </w:lvl>
    <w:lvl w:ilvl="1">
      <w:start w:val="1"/>
      <w:numFmt w:val="lowerLetter"/>
      <w:lvlText w:val="%2."/>
      <w:lvlJc w:val="left"/>
      <w:pPr>
        <w:tabs>
          <w:tab w:val="num" w:pos="1080"/>
        </w:tabs>
        <w:ind w:left="2880" w:hanging="180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A226E40"/>
    <w:multiLevelType w:val="hybridMultilevel"/>
    <w:tmpl w:val="DD3CED5E"/>
    <w:lvl w:ilvl="0" w:tplc="B30EB454">
      <w:start w:val="1"/>
      <w:numFmt w:val="decimal"/>
      <w:lvlText w:val="(%1)"/>
      <w:lvlJc w:val="left"/>
      <w:pPr>
        <w:ind w:left="480" w:hanging="360"/>
      </w:pPr>
      <w:rPr>
        <w:rFonts w:ascii="Times New Roman" w:eastAsia="Times New Roman" w:hAnsi="Times New Roman" w:cs="Times New Roman" w:hint="default"/>
        <w:b/>
        <w:bCs/>
        <w:w w:val="99"/>
        <w:sz w:val="24"/>
        <w:szCs w:val="24"/>
      </w:rPr>
    </w:lvl>
    <w:lvl w:ilvl="1" w:tplc="94109068">
      <w:start w:val="1"/>
      <w:numFmt w:val="lowerLetter"/>
      <w:lvlText w:val="%2."/>
      <w:lvlJc w:val="left"/>
      <w:pPr>
        <w:ind w:left="1560" w:hanging="360"/>
      </w:pPr>
      <w:rPr>
        <w:rFonts w:ascii="Times New Roman" w:eastAsia="Times New Roman" w:hAnsi="Times New Roman" w:cs="Times New Roman" w:hint="default"/>
        <w:spacing w:val="-23"/>
        <w:w w:val="100"/>
        <w:sz w:val="24"/>
        <w:szCs w:val="24"/>
      </w:rPr>
    </w:lvl>
    <w:lvl w:ilvl="2" w:tplc="8B5006CC">
      <w:start w:val="1"/>
      <w:numFmt w:val="lowerRoman"/>
      <w:lvlText w:val="%3."/>
      <w:lvlJc w:val="left"/>
      <w:pPr>
        <w:ind w:left="2166" w:hanging="187"/>
        <w:jc w:val="right"/>
      </w:pPr>
      <w:rPr>
        <w:rFonts w:ascii="Times New Roman" w:eastAsia="Times New Roman" w:hAnsi="Times New Roman" w:cs="Times New Roman" w:hint="default"/>
        <w:w w:val="100"/>
        <w:sz w:val="24"/>
        <w:szCs w:val="24"/>
      </w:rPr>
    </w:lvl>
    <w:lvl w:ilvl="3" w:tplc="2CE490C0">
      <w:start w:val="1"/>
      <w:numFmt w:val="lowerLetter"/>
      <w:lvlText w:val="%4."/>
      <w:lvlJc w:val="left"/>
      <w:pPr>
        <w:ind w:left="3000" w:hanging="360"/>
        <w:jc w:val="right"/>
      </w:pPr>
      <w:rPr>
        <w:rFonts w:ascii="Times New Roman" w:eastAsia="Times New Roman" w:hAnsi="Times New Roman" w:cs="Times New Roman" w:hint="default"/>
        <w:spacing w:val="-1"/>
        <w:w w:val="100"/>
        <w:sz w:val="24"/>
        <w:szCs w:val="24"/>
      </w:rPr>
    </w:lvl>
    <w:lvl w:ilvl="4" w:tplc="8B969B28">
      <w:numFmt w:val="bullet"/>
      <w:lvlText w:val="•"/>
      <w:lvlJc w:val="left"/>
      <w:pPr>
        <w:ind w:left="3942" w:hanging="360"/>
      </w:pPr>
      <w:rPr>
        <w:rFonts w:hint="default"/>
      </w:rPr>
    </w:lvl>
    <w:lvl w:ilvl="5" w:tplc="C88C2A34">
      <w:numFmt w:val="bullet"/>
      <w:lvlText w:val="•"/>
      <w:lvlJc w:val="left"/>
      <w:pPr>
        <w:ind w:left="4885" w:hanging="360"/>
      </w:pPr>
      <w:rPr>
        <w:rFonts w:hint="default"/>
      </w:rPr>
    </w:lvl>
    <w:lvl w:ilvl="6" w:tplc="887680BC">
      <w:numFmt w:val="bullet"/>
      <w:lvlText w:val="•"/>
      <w:lvlJc w:val="left"/>
      <w:pPr>
        <w:ind w:left="5828" w:hanging="360"/>
      </w:pPr>
      <w:rPr>
        <w:rFonts w:hint="default"/>
      </w:rPr>
    </w:lvl>
    <w:lvl w:ilvl="7" w:tplc="1DB2ABBC">
      <w:numFmt w:val="bullet"/>
      <w:lvlText w:val="•"/>
      <w:lvlJc w:val="left"/>
      <w:pPr>
        <w:ind w:left="6771" w:hanging="360"/>
      </w:pPr>
      <w:rPr>
        <w:rFonts w:hint="default"/>
      </w:rPr>
    </w:lvl>
    <w:lvl w:ilvl="8" w:tplc="F4087360">
      <w:numFmt w:val="bullet"/>
      <w:lvlText w:val="•"/>
      <w:lvlJc w:val="left"/>
      <w:pPr>
        <w:ind w:left="7714" w:hanging="360"/>
      </w:pPr>
      <w:rPr>
        <w:rFonts w:hint="default"/>
      </w:rPr>
    </w:lvl>
  </w:abstractNum>
  <w:abstractNum w:abstractNumId="3" w15:restartNumberingAfterBreak="0">
    <w:nsid w:val="438A496C"/>
    <w:multiLevelType w:val="multilevel"/>
    <w:tmpl w:val="C69C025C"/>
    <w:lvl w:ilvl="0">
      <w:start w:val="1"/>
      <w:numFmt w:val="decimal"/>
      <w:lvlText w:val="(%1)"/>
      <w:lvlJc w:val="left"/>
      <w:pPr>
        <w:ind w:left="360" w:hanging="360"/>
      </w:pPr>
      <w:rPr>
        <w:rFonts w:hint="default"/>
        <w:b/>
      </w:rPr>
    </w:lvl>
    <w:lvl w:ilvl="1">
      <w:start w:val="1"/>
      <w:numFmt w:val="lowerLetter"/>
      <w:lvlText w:val="%2."/>
      <w:lvlJc w:val="left"/>
      <w:pPr>
        <w:ind w:left="1440" w:hanging="360"/>
      </w:pPr>
      <w:rPr>
        <w:rFonts w:hint="default"/>
        <w:b w:val="0"/>
      </w:rPr>
    </w:lvl>
    <w:lvl w:ilvl="2">
      <w:start w:val="1"/>
      <w:numFmt w:val="lowerRoman"/>
      <w:lvlText w:val="%3."/>
      <w:lvlJc w:val="right"/>
      <w:pPr>
        <w:tabs>
          <w:tab w:val="num" w:pos="1987"/>
        </w:tabs>
        <w:ind w:left="2160" w:hanging="173"/>
      </w:pPr>
      <w:rPr>
        <w:rFonts w:hint="default"/>
        <w:b w:val="0"/>
      </w:rPr>
    </w:lvl>
    <w:lvl w:ilvl="3">
      <w:start w:val="1"/>
      <w:numFmt w:val="lowerLetter"/>
      <w:lvlText w:val="%4."/>
      <w:lvlJc w:val="left"/>
      <w:pPr>
        <w:tabs>
          <w:tab w:val="num" w:pos="2520"/>
        </w:tabs>
        <w:ind w:left="2880" w:hanging="360"/>
      </w:pPr>
      <w:rPr>
        <w:rFonts w:ascii="Times New Roman" w:eastAsiaTheme="minorHAnsi" w:hAnsi="Times New Roman" w:cs="Times New Roman"/>
        <w:b w:val="0"/>
      </w:rPr>
    </w:lvl>
    <w:lvl w:ilvl="4">
      <w:start w:val="1"/>
      <w:numFmt w:val="lowerLetter"/>
      <w:lvlText w:val="(%5)"/>
      <w:lvlJc w:val="left"/>
      <w:pPr>
        <w:ind w:left="36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FC75DAB"/>
    <w:multiLevelType w:val="multilevel"/>
    <w:tmpl w:val="D2208E82"/>
    <w:lvl w:ilvl="0">
      <w:start w:val="1"/>
      <w:numFmt w:val="decimal"/>
      <w:lvlText w:val="(%1)"/>
      <w:lvlJc w:val="left"/>
      <w:pPr>
        <w:ind w:left="360" w:hanging="360"/>
      </w:pPr>
      <w:rPr>
        <w:rFonts w:hint="default"/>
        <w:b/>
      </w:rPr>
    </w:lvl>
    <w:lvl w:ilvl="1">
      <w:start w:val="1"/>
      <w:numFmt w:val="lowerLetter"/>
      <w:lvlText w:val="%2."/>
      <w:lvlJc w:val="left"/>
      <w:pPr>
        <w:ind w:left="1440" w:hanging="360"/>
      </w:pPr>
      <w:rPr>
        <w:rFonts w:hint="default"/>
        <w:b w:val="0"/>
      </w:rPr>
    </w:lvl>
    <w:lvl w:ilvl="2">
      <w:start w:val="1"/>
      <w:numFmt w:val="lowerRoman"/>
      <w:lvlText w:val="%3."/>
      <w:lvlJc w:val="right"/>
      <w:pPr>
        <w:tabs>
          <w:tab w:val="num" w:pos="1987"/>
        </w:tabs>
        <w:ind w:left="2160" w:hanging="173"/>
      </w:pPr>
      <w:rPr>
        <w:rFonts w:hint="default"/>
        <w:b w:val="0"/>
      </w:rPr>
    </w:lvl>
    <w:lvl w:ilvl="3">
      <w:start w:val="1"/>
      <w:numFmt w:val="decimal"/>
      <w:lvlText w:val="%4."/>
      <w:lvlJc w:val="left"/>
      <w:pPr>
        <w:tabs>
          <w:tab w:val="num" w:pos="2520"/>
        </w:tabs>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3664A3F"/>
    <w:multiLevelType w:val="multilevel"/>
    <w:tmpl w:val="D2208E82"/>
    <w:lvl w:ilvl="0">
      <w:start w:val="1"/>
      <w:numFmt w:val="decimal"/>
      <w:lvlText w:val="(%1)"/>
      <w:lvlJc w:val="left"/>
      <w:pPr>
        <w:ind w:left="360" w:hanging="360"/>
      </w:pPr>
      <w:rPr>
        <w:rFonts w:hint="default"/>
        <w:b/>
      </w:rPr>
    </w:lvl>
    <w:lvl w:ilvl="1">
      <w:start w:val="1"/>
      <w:numFmt w:val="lowerLetter"/>
      <w:lvlText w:val="%2."/>
      <w:lvlJc w:val="left"/>
      <w:pPr>
        <w:ind w:left="1440" w:hanging="360"/>
      </w:pPr>
      <w:rPr>
        <w:rFonts w:hint="default"/>
        <w:b w:val="0"/>
      </w:rPr>
    </w:lvl>
    <w:lvl w:ilvl="2">
      <w:start w:val="1"/>
      <w:numFmt w:val="lowerRoman"/>
      <w:lvlText w:val="%3."/>
      <w:lvlJc w:val="right"/>
      <w:pPr>
        <w:tabs>
          <w:tab w:val="num" w:pos="1987"/>
        </w:tabs>
        <w:ind w:left="2160" w:hanging="173"/>
      </w:pPr>
      <w:rPr>
        <w:rFonts w:hint="default"/>
        <w:b w:val="0"/>
      </w:rPr>
    </w:lvl>
    <w:lvl w:ilvl="3">
      <w:start w:val="1"/>
      <w:numFmt w:val="decimal"/>
      <w:lvlText w:val="%4."/>
      <w:lvlJc w:val="left"/>
      <w:pPr>
        <w:tabs>
          <w:tab w:val="num" w:pos="2520"/>
        </w:tabs>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A3D31B4"/>
    <w:multiLevelType w:val="hybridMultilevel"/>
    <w:tmpl w:val="1DB85FE0"/>
    <w:lvl w:ilvl="0" w:tplc="551456E2">
      <w:start w:val="1"/>
      <w:numFmt w:val="decimal"/>
      <w:lvlText w:val="(%1)"/>
      <w:lvlJc w:val="left"/>
      <w:pPr>
        <w:ind w:left="480" w:hanging="360"/>
      </w:pPr>
      <w:rPr>
        <w:rFonts w:ascii="Times New Roman" w:eastAsia="Times New Roman" w:hAnsi="Times New Roman" w:cs="Times New Roman" w:hint="default"/>
        <w:b/>
        <w:bCs/>
        <w:w w:val="99"/>
        <w:sz w:val="24"/>
        <w:szCs w:val="24"/>
      </w:rPr>
    </w:lvl>
    <w:lvl w:ilvl="1" w:tplc="770C8B4C">
      <w:start w:val="1"/>
      <w:numFmt w:val="lowerLetter"/>
      <w:lvlText w:val="%2."/>
      <w:lvlJc w:val="left"/>
      <w:pPr>
        <w:ind w:left="1560" w:hanging="360"/>
      </w:pPr>
      <w:rPr>
        <w:rFonts w:ascii="Times New Roman" w:eastAsia="Times New Roman" w:hAnsi="Times New Roman" w:cs="Times New Roman" w:hint="default"/>
        <w:spacing w:val="-3"/>
        <w:w w:val="100"/>
        <w:sz w:val="24"/>
        <w:szCs w:val="24"/>
      </w:rPr>
    </w:lvl>
    <w:lvl w:ilvl="2" w:tplc="743A41DA">
      <w:start w:val="1"/>
      <w:numFmt w:val="lowerRoman"/>
      <w:lvlText w:val="%3."/>
      <w:lvlJc w:val="left"/>
      <w:pPr>
        <w:ind w:left="2280" w:hanging="300"/>
        <w:jc w:val="right"/>
      </w:pPr>
      <w:rPr>
        <w:rFonts w:ascii="Times New Roman" w:eastAsia="Times New Roman" w:hAnsi="Times New Roman" w:cs="Times New Roman" w:hint="default"/>
        <w:spacing w:val="-8"/>
        <w:w w:val="100"/>
        <w:sz w:val="24"/>
        <w:szCs w:val="24"/>
      </w:rPr>
    </w:lvl>
    <w:lvl w:ilvl="3" w:tplc="C7106BFC">
      <w:numFmt w:val="bullet"/>
      <w:lvlText w:val="•"/>
      <w:lvlJc w:val="left"/>
      <w:pPr>
        <w:ind w:left="3195" w:hanging="300"/>
      </w:pPr>
      <w:rPr>
        <w:rFonts w:hint="default"/>
      </w:rPr>
    </w:lvl>
    <w:lvl w:ilvl="4" w:tplc="3E362FC4">
      <w:numFmt w:val="bullet"/>
      <w:lvlText w:val="•"/>
      <w:lvlJc w:val="left"/>
      <w:pPr>
        <w:ind w:left="4110" w:hanging="300"/>
      </w:pPr>
      <w:rPr>
        <w:rFonts w:hint="default"/>
      </w:rPr>
    </w:lvl>
    <w:lvl w:ilvl="5" w:tplc="F35499BC">
      <w:numFmt w:val="bullet"/>
      <w:lvlText w:val="•"/>
      <w:lvlJc w:val="left"/>
      <w:pPr>
        <w:ind w:left="5025" w:hanging="300"/>
      </w:pPr>
      <w:rPr>
        <w:rFonts w:hint="default"/>
      </w:rPr>
    </w:lvl>
    <w:lvl w:ilvl="6" w:tplc="432C7190">
      <w:numFmt w:val="bullet"/>
      <w:lvlText w:val="•"/>
      <w:lvlJc w:val="left"/>
      <w:pPr>
        <w:ind w:left="5940" w:hanging="300"/>
      </w:pPr>
      <w:rPr>
        <w:rFonts w:hint="default"/>
      </w:rPr>
    </w:lvl>
    <w:lvl w:ilvl="7" w:tplc="3488D1CE">
      <w:numFmt w:val="bullet"/>
      <w:lvlText w:val="•"/>
      <w:lvlJc w:val="left"/>
      <w:pPr>
        <w:ind w:left="6855" w:hanging="300"/>
      </w:pPr>
      <w:rPr>
        <w:rFonts w:hint="default"/>
      </w:rPr>
    </w:lvl>
    <w:lvl w:ilvl="8" w:tplc="5136E988">
      <w:numFmt w:val="bullet"/>
      <w:lvlText w:val="•"/>
      <w:lvlJc w:val="left"/>
      <w:pPr>
        <w:ind w:left="7770" w:hanging="300"/>
      </w:pPr>
      <w:rPr>
        <w:rFonts w:hint="default"/>
      </w:rPr>
    </w:lvl>
  </w:abstractNum>
  <w:abstractNum w:abstractNumId="7" w15:restartNumberingAfterBreak="0">
    <w:nsid w:val="638943A4"/>
    <w:multiLevelType w:val="hybridMultilevel"/>
    <w:tmpl w:val="BD724C46"/>
    <w:lvl w:ilvl="0" w:tplc="C262C41E">
      <w:start w:val="1"/>
      <w:numFmt w:val="decimal"/>
      <w:lvlText w:val="%1."/>
      <w:lvlJc w:val="left"/>
      <w:pPr>
        <w:ind w:left="720" w:hanging="360"/>
      </w:pPr>
    </w:lvl>
    <w:lvl w:ilvl="1" w:tplc="4D587CD0">
      <w:start w:val="1"/>
      <w:numFmt w:val="lowerLetter"/>
      <w:lvlText w:val="%2."/>
      <w:lvlJc w:val="left"/>
      <w:pPr>
        <w:ind w:left="1440" w:hanging="360"/>
      </w:pPr>
    </w:lvl>
    <w:lvl w:ilvl="2" w:tplc="C4BA8648" w:tentative="1">
      <w:start w:val="1"/>
      <w:numFmt w:val="lowerRoman"/>
      <w:lvlText w:val="%3."/>
      <w:lvlJc w:val="right"/>
      <w:pPr>
        <w:ind w:left="2160" w:hanging="180"/>
      </w:pPr>
    </w:lvl>
    <w:lvl w:ilvl="3" w:tplc="18526DFE" w:tentative="1">
      <w:start w:val="1"/>
      <w:numFmt w:val="decimal"/>
      <w:lvlText w:val="%4."/>
      <w:lvlJc w:val="left"/>
      <w:pPr>
        <w:ind w:left="2880" w:hanging="360"/>
      </w:pPr>
    </w:lvl>
    <w:lvl w:ilvl="4" w:tplc="11E2646A" w:tentative="1">
      <w:start w:val="1"/>
      <w:numFmt w:val="lowerLetter"/>
      <w:lvlText w:val="%5."/>
      <w:lvlJc w:val="left"/>
      <w:pPr>
        <w:ind w:left="3600" w:hanging="360"/>
      </w:pPr>
    </w:lvl>
    <w:lvl w:ilvl="5" w:tplc="D6EE0ABE" w:tentative="1">
      <w:start w:val="1"/>
      <w:numFmt w:val="lowerRoman"/>
      <w:lvlText w:val="%6."/>
      <w:lvlJc w:val="right"/>
      <w:pPr>
        <w:ind w:left="4320" w:hanging="180"/>
      </w:pPr>
    </w:lvl>
    <w:lvl w:ilvl="6" w:tplc="9C9C93EE" w:tentative="1">
      <w:start w:val="1"/>
      <w:numFmt w:val="decimal"/>
      <w:lvlText w:val="%7."/>
      <w:lvlJc w:val="left"/>
      <w:pPr>
        <w:ind w:left="5040" w:hanging="360"/>
      </w:pPr>
    </w:lvl>
    <w:lvl w:ilvl="7" w:tplc="7ED402BA" w:tentative="1">
      <w:start w:val="1"/>
      <w:numFmt w:val="lowerLetter"/>
      <w:lvlText w:val="%8."/>
      <w:lvlJc w:val="left"/>
      <w:pPr>
        <w:ind w:left="5760" w:hanging="360"/>
      </w:pPr>
    </w:lvl>
    <w:lvl w:ilvl="8" w:tplc="0512D6A0" w:tentative="1">
      <w:start w:val="1"/>
      <w:numFmt w:val="lowerRoman"/>
      <w:lvlText w:val="%9."/>
      <w:lvlJc w:val="right"/>
      <w:pPr>
        <w:ind w:left="6480" w:hanging="180"/>
      </w:pPr>
    </w:lvl>
  </w:abstractNum>
  <w:abstractNum w:abstractNumId="8" w15:restartNumberingAfterBreak="0">
    <w:nsid w:val="76002C96"/>
    <w:multiLevelType w:val="hybridMultilevel"/>
    <w:tmpl w:val="4E3A73C4"/>
    <w:lvl w:ilvl="0" w:tplc="EC448B2E">
      <w:start w:val="1"/>
      <w:numFmt w:val="decimal"/>
      <w:lvlText w:val="%1."/>
      <w:lvlJc w:val="left"/>
      <w:pPr>
        <w:ind w:left="840" w:hanging="360"/>
      </w:pPr>
      <w:rPr>
        <w:rFonts w:ascii="Times New Roman" w:eastAsia="Times New Roman" w:hAnsi="Times New Roman" w:cs="Times New Roman" w:hint="default"/>
        <w:spacing w:val="-25"/>
        <w:w w:val="100"/>
        <w:sz w:val="24"/>
        <w:szCs w:val="24"/>
      </w:rPr>
    </w:lvl>
    <w:lvl w:ilvl="1" w:tplc="072C9AB8">
      <w:start w:val="1"/>
      <w:numFmt w:val="lowerLetter"/>
      <w:lvlText w:val="%2."/>
      <w:lvlJc w:val="left"/>
      <w:pPr>
        <w:ind w:left="1380" w:hanging="360"/>
      </w:pPr>
      <w:rPr>
        <w:rFonts w:ascii="Times New Roman" w:eastAsia="Times New Roman" w:hAnsi="Times New Roman" w:cs="Times New Roman" w:hint="default"/>
        <w:spacing w:val="-1"/>
        <w:w w:val="100"/>
        <w:sz w:val="24"/>
        <w:szCs w:val="24"/>
      </w:rPr>
    </w:lvl>
    <w:lvl w:ilvl="2" w:tplc="13784B50">
      <w:numFmt w:val="bullet"/>
      <w:lvlText w:val="•"/>
      <w:lvlJc w:val="left"/>
      <w:pPr>
        <w:ind w:left="2293" w:hanging="360"/>
      </w:pPr>
      <w:rPr>
        <w:rFonts w:hint="default"/>
      </w:rPr>
    </w:lvl>
    <w:lvl w:ilvl="3" w:tplc="9650FA1C">
      <w:numFmt w:val="bullet"/>
      <w:lvlText w:val="•"/>
      <w:lvlJc w:val="left"/>
      <w:pPr>
        <w:ind w:left="3206" w:hanging="360"/>
      </w:pPr>
      <w:rPr>
        <w:rFonts w:hint="default"/>
      </w:rPr>
    </w:lvl>
    <w:lvl w:ilvl="4" w:tplc="C3B47BB6">
      <w:numFmt w:val="bullet"/>
      <w:lvlText w:val="•"/>
      <w:lvlJc w:val="left"/>
      <w:pPr>
        <w:ind w:left="4120" w:hanging="360"/>
      </w:pPr>
      <w:rPr>
        <w:rFonts w:hint="default"/>
      </w:rPr>
    </w:lvl>
    <w:lvl w:ilvl="5" w:tplc="6430F4E2">
      <w:numFmt w:val="bullet"/>
      <w:lvlText w:val="•"/>
      <w:lvlJc w:val="left"/>
      <w:pPr>
        <w:ind w:left="5033" w:hanging="360"/>
      </w:pPr>
      <w:rPr>
        <w:rFonts w:hint="default"/>
      </w:rPr>
    </w:lvl>
    <w:lvl w:ilvl="6" w:tplc="17545AD0">
      <w:numFmt w:val="bullet"/>
      <w:lvlText w:val="•"/>
      <w:lvlJc w:val="left"/>
      <w:pPr>
        <w:ind w:left="5946" w:hanging="360"/>
      </w:pPr>
      <w:rPr>
        <w:rFonts w:hint="default"/>
      </w:rPr>
    </w:lvl>
    <w:lvl w:ilvl="7" w:tplc="2FE02990">
      <w:numFmt w:val="bullet"/>
      <w:lvlText w:val="•"/>
      <w:lvlJc w:val="left"/>
      <w:pPr>
        <w:ind w:left="6860" w:hanging="360"/>
      </w:pPr>
      <w:rPr>
        <w:rFonts w:hint="default"/>
      </w:rPr>
    </w:lvl>
    <w:lvl w:ilvl="8" w:tplc="CD4EA788">
      <w:numFmt w:val="bullet"/>
      <w:lvlText w:val="•"/>
      <w:lvlJc w:val="left"/>
      <w:pPr>
        <w:ind w:left="7773" w:hanging="360"/>
      </w:pPr>
      <w:rPr>
        <w:rFonts w:hint="default"/>
      </w:rPr>
    </w:lvl>
  </w:abstractNum>
  <w:abstractNum w:abstractNumId="9" w15:restartNumberingAfterBreak="0">
    <w:nsid w:val="76917715"/>
    <w:multiLevelType w:val="hybridMultilevel"/>
    <w:tmpl w:val="6D90AF7A"/>
    <w:lvl w:ilvl="0" w:tplc="775CA4F4">
      <w:start w:val="1"/>
      <w:numFmt w:val="decimal"/>
      <w:lvlText w:val="(%1)"/>
      <w:lvlJc w:val="left"/>
      <w:pPr>
        <w:ind w:left="480" w:hanging="360"/>
      </w:pPr>
      <w:rPr>
        <w:rFonts w:ascii="Times New Roman" w:eastAsia="Times New Roman" w:hAnsi="Times New Roman" w:cs="Times New Roman" w:hint="default"/>
        <w:b/>
        <w:bCs/>
        <w:w w:val="99"/>
        <w:sz w:val="24"/>
        <w:szCs w:val="24"/>
      </w:rPr>
    </w:lvl>
    <w:lvl w:ilvl="1" w:tplc="B2AE3864">
      <w:start w:val="1"/>
      <w:numFmt w:val="lowerLetter"/>
      <w:lvlText w:val="%2."/>
      <w:lvlJc w:val="left"/>
      <w:pPr>
        <w:ind w:left="1560" w:hanging="360"/>
      </w:pPr>
      <w:rPr>
        <w:rFonts w:ascii="Times New Roman" w:eastAsia="Times New Roman" w:hAnsi="Times New Roman" w:cs="Times New Roman" w:hint="default"/>
        <w:spacing w:val="-9"/>
        <w:w w:val="100"/>
        <w:sz w:val="24"/>
        <w:szCs w:val="24"/>
      </w:rPr>
    </w:lvl>
    <w:lvl w:ilvl="2" w:tplc="A7A02486">
      <w:numFmt w:val="bullet"/>
      <w:lvlText w:val="•"/>
      <w:lvlJc w:val="left"/>
      <w:pPr>
        <w:ind w:left="2453" w:hanging="360"/>
      </w:pPr>
      <w:rPr>
        <w:rFonts w:hint="default"/>
      </w:rPr>
    </w:lvl>
    <w:lvl w:ilvl="3" w:tplc="9BBAADD6">
      <w:numFmt w:val="bullet"/>
      <w:lvlText w:val="•"/>
      <w:lvlJc w:val="left"/>
      <w:pPr>
        <w:ind w:left="3346" w:hanging="360"/>
      </w:pPr>
      <w:rPr>
        <w:rFonts w:hint="default"/>
      </w:rPr>
    </w:lvl>
    <w:lvl w:ilvl="4" w:tplc="756C0DC6">
      <w:numFmt w:val="bullet"/>
      <w:lvlText w:val="•"/>
      <w:lvlJc w:val="left"/>
      <w:pPr>
        <w:ind w:left="4240" w:hanging="360"/>
      </w:pPr>
      <w:rPr>
        <w:rFonts w:hint="default"/>
      </w:rPr>
    </w:lvl>
    <w:lvl w:ilvl="5" w:tplc="BF7EEB82">
      <w:numFmt w:val="bullet"/>
      <w:lvlText w:val="•"/>
      <w:lvlJc w:val="left"/>
      <w:pPr>
        <w:ind w:left="5133" w:hanging="360"/>
      </w:pPr>
      <w:rPr>
        <w:rFonts w:hint="default"/>
      </w:rPr>
    </w:lvl>
    <w:lvl w:ilvl="6" w:tplc="5BD09646">
      <w:numFmt w:val="bullet"/>
      <w:lvlText w:val="•"/>
      <w:lvlJc w:val="left"/>
      <w:pPr>
        <w:ind w:left="6026" w:hanging="360"/>
      </w:pPr>
      <w:rPr>
        <w:rFonts w:hint="default"/>
      </w:rPr>
    </w:lvl>
    <w:lvl w:ilvl="7" w:tplc="840068B6">
      <w:numFmt w:val="bullet"/>
      <w:lvlText w:val="•"/>
      <w:lvlJc w:val="left"/>
      <w:pPr>
        <w:ind w:left="6920" w:hanging="360"/>
      </w:pPr>
      <w:rPr>
        <w:rFonts w:hint="default"/>
      </w:rPr>
    </w:lvl>
    <w:lvl w:ilvl="8" w:tplc="A2064CAC">
      <w:numFmt w:val="bullet"/>
      <w:lvlText w:val="•"/>
      <w:lvlJc w:val="left"/>
      <w:pPr>
        <w:ind w:left="7813" w:hanging="360"/>
      </w:pPr>
      <w:rPr>
        <w:rFonts w:hint="default"/>
      </w:rPr>
    </w:lvl>
  </w:abstractNum>
  <w:num w:numId="1">
    <w:abstractNumId w:val="8"/>
  </w:num>
  <w:num w:numId="2">
    <w:abstractNumId w:val="6"/>
  </w:num>
  <w:num w:numId="3">
    <w:abstractNumId w:val="9"/>
  </w:num>
  <w:num w:numId="4">
    <w:abstractNumId w:val="2"/>
  </w:num>
  <w:num w:numId="5">
    <w:abstractNumId w:val="0"/>
  </w:num>
  <w:num w:numId="6">
    <w:abstractNumId w:val="7"/>
  </w:num>
  <w:num w:numId="7">
    <w:abstractNumId w:val="3"/>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3F5"/>
    <w:rsid w:val="000044D3"/>
    <w:rsid w:val="00123834"/>
    <w:rsid w:val="00224D28"/>
    <w:rsid w:val="002E0C5E"/>
    <w:rsid w:val="00410971"/>
    <w:rsid w:val="006800C2"/>
    <w:rsid w:val="007A4D51"/>
    <w:rsid w:val="007B67FF"/>
    <w:rsid w:val="008813F5"/>
    <w:rsid w:val="008937EA"/>
    <w:rsid w:val="0090056A"/>
    <w:rsid w:val="00994EFF"/>
    <w:rsid w:val="00BD2227"/>
    <w:rsid w:val="00BF07D1"/>
    <w:rsid w:val="00BF3D33"/>
    <w:rsid w:val="00D64FC8"/>
    <w:rsid w:val="00F931AC"/>
    <w:rsid w:val="00FB16A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3C5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9"/>
    <w:qFormat/>
    <w:pPr>
      <w:ind w:left="48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56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419C7"/>
    <w:pPr>
      <w:tabs>
        <w:tab w:val="center" w:pos="4680"/>
        <w:tab w:val="right" w:pos="9360"/>
      </w:tabs>
    </w:pPr>
  </w:style>
  <w:style w:type="character" w:customStyle="1" w:styleId="HeaderChar">
    <w:name w:val="Header Char"/>
    <w:basedOn w:val="DefaultParagraphFont"/>
    <w:link w:val="Header"/>
    <w:uiPriority w:val="99"/>
    <w:rsid w:val="001419C7"/>
    <w:rPr>
      <w:rFonts w:ascii="Times New Roman" w:eastAsia="Times New Roman" w:hAnsi="Times New Roman" w:cs="Times New Roman"/>
    </w:rPr>
  </w:style>
  <w:style w:type="paragraph" w:styleId="Footer">
    <w:name w:val="footer"/>
    <w:basedOn w:val="Normal"/>
    <w:link w:val="FooterChar"/>
    <w:uiPriority w:val="99"/>
    <w:unhideWhenUsed/>
    <w:rsid w:val="001419C7"/>
    <w:pPr>
      <w:tabs>
        <w:tab w:val="center" w:pos="4680"/>
        <w:tab w:val="right" w:pos="9360"/>
      </w:tabs>
    </w:pPr>
  </w:style>
  <w:style w:type="character" w:customStyle="1" w:styleId="FooterChar">
    <w:name w:val="Footer Char"/>
    <w:basedOn w:val="DefaultParagraphFont"/>
    <w:link w:val="Footer"/>
    <w:uiPriority w:val="99"/>
    <w:rsid w:val="001419C7"/>
    <w:rPr>
      <w:rFonts w:ascii="Times New Roman" w:eastAsia="Times New Roman" w:hAnsi="Times New Roman" w:cs="Times New Roman"/>
    </w:rPr>
  </w:style>
  <w:style w:type="character" w:customStyle="1" w:styleId="Heading1Char">
    <w:name w:val="Heading 1 Char"/>
    <w:basedOn w:val="DefaultParagraphFont"/>
    <w:link w:val="Heading1"/>
    <w:uiPriority w:val="9"/>
    <w:rsid w:val="00024C86"/>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024C86"/>
    <w:rPr>
      <w:rFonts w:ascii="Times New Roman" w:eastAsia="Times New Roman" w:hAnsi="Times New Roman" w:cs="Times New Roman"/>
      <w:sz w:val="24"/>
      <w:szCs w:val="24"/>
    </w:rPr>
  </w:style>
  <w:style w:type="paragraph" w:styleId="Title">
    <w:name w:val="Title"/>
    <w:basedOn w:val="Heading1"/>
    <w:next w:val="Normal"/>
    <w:link w:val="TitleChar"/>
    <w:uiPriority w:val="10"/>
    <w:qFormat/>
    <w:rsid w:val="00024C86"/>
    <w:pPr>
      <w:keepNext/>
      <w:widowControl/>
      <w:adjustRightInd w:val="0"/>
      <w:spacing w:after="240"/>
      <w:ind w:left="0"/>
      <w:jc w:val="center"/>
      <w:outlineLvl w:val="9"/>
    </w:pPr>
    <w:rPr>
      <w:rFonts w:eastAsiaTheme="minorHAnsi"/>
      <w:u w:val="thick"/>
    </w:rPr>
  </w:style>
  <w:style w:type="character" w:customStyle="1" w:styleId="TitleChar">
    <w:name w:val="Title Char"/>
    <w:basedOn w:val="DefaultParagraphFont"/>
    <w:link w:val="Title"/>
    <w:uiPriority w:val="10"/>
    <w:rsid w:val="00024C86"/>
    <w:rPr>
      <w:rFonts w:ascii="Times New Roman" w:hAnsi="Times New Roman" w:cs="Times New Roman"/>
      <w:b/>
      <w:bCs/>
      <w:sz w:val="24"/>
      <w:szCs w:val="24"/>
      <w:u w:val="thick"/>
    </w:rPr>
  </w:style>
  <w:style w:type="paragraph" w:customStyle="1" w:styleId="Normal0">
    <w:name w:val="@Normal"/>
    <w:link w:val="NormalChar"/>
    <w:rsid w:val="00CA3E71"/>
    <w:pPr>
      <w:widowControl/>
      <w:suppressAutoHyphens/>
      <w:autoSpaceDE/>
      <w:autoSpaceDN/>
    </w:pPr>
    <w:rPr>
      <w:rFonts w:ascii="Times New Roman" w:eastAsia="SimSun" w:hAnsi="Times New Roman" w:cs="Times New Roman"/>
      <w:sz w:val="24"/>
      <w:szCs w:val="20"/>
      <w:lang w:eastAsia="zh-TW"/>
    </w:rPr>
  </w:style>
  <w:style w:type="character" w:customStyle="1" w:styleId="NormalChar">
    <w:name w:val="@Normal Char"/>
    <w:basedOn w:val="DefaultParagraphFont"/>
    <w:link w:val="Normal0"/>
    <w:rsid w:val="00CA3E71"/>
    <w:rPr>
      <w:rFonts w:ascii="Times New Roman" w:eastAsia="SimSun" w:hAnsi="Times New Roman" w:cs="Times New Roman"/>
      <w:sz w:val="24"/>
      <w:szCs w:val="20"/>
      <w:lang w:eastAsia="zh-TW"/>
    </w:rPr>
  </w:style>
  <w:style w:type="paragraph" w:styleId="BalloonText">
    <w:name w:val="Balloon Text"/>
    <w:basedOn w:val="Normal"/>
    <w:link w:val="BalloonTextChar"/>
    <w:uiPriority w:val="99"/>
    <w:semiHidden/>
    <w:unhideWhenUsed/>
    <w:rsid w:val="008937EA"/>
    <w:rPr>
      <w:rFonts w:ascii="Arial" w:hAnsi="Arial" w:cs="Arial"/>
      <w:sz w:val="18"/>
      <w:szCs w:val="18"/>
    </w:rPr>
  </w:style>
  <w:style w:type="character" w:customStyle="1" w:styleId="BalloonTextChar">
    <w:name w:val="Balloon Text Char"/>
    <w:basedOn w:val="DefaultParagraphFont"/>
    <w:link w:val="BalloonText"/>
    <w:uiPriority w:val="99"/>
    <w:semiHidden/>
    <w:rsid w:val="008937EA"/>
    <w:rPr>
      <w:rFonts w:ascii="Arial" w:eastAsia="Times New Roman"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2968</Words>
  <Characters>16918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2020-07-01T21:07:00Z</dcterms:created>
  <dcterms:modified xsi:type="dcterms:W3CDTF">2020-07-01T21:08:00Z</dcterms:modified>
</cp:coreProperties>
</file>